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5F8CE179" w14:textId="6B6398F9"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w:t>
      </w:r>
      <w:r w:rsidRPr="00B47DDA">
        <w:rPr>
          <w:rFonts w:ascii="Fira Sans" w:hAnsi="Fira Sans"/>
          <w:b/>
          <w:i w:val="0"/>
        </w:rPr>
        <w:t xml:space="preserve">Nr </w:t>
      </w:r>
      <w:r w:rsidR="00B47DDA" w:rsidRPr="00B47DDA">
        <w:rPr>
          <w:rFonts w:ascii="Fira Sans" w:hAnsi="Fira Sans"/>
          <w:b/>
          <w:i w:val="0"/>
        </w:rPr>
        <w:t>105</w:t>
      </w:r>
      <w:r w:rsidR="001C4D57" w:rsidRPr="00B47DDA">
        <w:rPr>
          <w:rFonts w:ascii="Fira Sans" w:hAnsi="Fira Sans"/>
          <w:b/>
          <w:i w:val="0"/>
        </w:rPr>
        <w:t>/</w:t>
      </w:r>
      <w:r w:rsidR="00DA24B0" w:rsidRPr="00B47DDA">
        <w:rPr>
          <w:rFonts w:ascii="Fira Sans" w:hAnsi="Fira Sans"/>
          <w:b/>
          <w:i w:val="0"/>
        </w:rPr>
        <w:t>…</w:t>
      </w:r>
      <w:r w:rsidR="00212F52" w:rsidRPr="00B47DDA">
        <w:rPr>
          <w:rFonts w:ascii="Fira Sans" w:hAnsi="Fira Sans"/>
          <w:b/>
          <w:i w:val="0"/>
        </w:rPr>
        <w:t>/</w:t>
      </w:r>
      <w:r w:rsidR="006C3E9E" w:rsidRPr="00B47DDA">
        <w:rPr>
          <w:rFonts w:ascii="Fira Sans" w:hAnsi="Fira Sans"/>
          <w:b/>
          <w:i w:val="0"/>
        </w:rPr>
        <w:t>PN/</w:t>
      </w:r>
      <w:r w:rsidR="00212F52" w:rsidRPr="00B47DDA">
        <w:rPr>
          <w:rFonts w:ascii="Fira Sans" w:hAnsi="Fira Sans"/>
          <w:b/>
          <w:i w:val="0"/>
        </w:rPr>
        <w:t>20</w:t>
      </w:r>
      <w:r w:rsidR="00B7667D" w:rsidRPr="00B47DDA">
        <w:rPr>
          <w:rFonts w:ascii="Fira Sans" w:hAnsi="Fira Sans"/>
          <w:b/>
          <w:i w:val="0"/>
        </w:rPr>
        <w:t>2</w:t>
      </w:r>
      <w:r w:rsidR="001A405C" w:rsidRPr="00B47DDA">
        <w:rPr>
          <w:rFonts w:ascii="Fira Sans" w:hAnsi="Fira Sans"/>
          <w:b/>
          <w:i w:val="0"/>
        </w:rPr>
        <w:t>5</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77777777"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55BAFB07" w14:textId="77777777" w:rsidR="00CC70BA" w:rsidRPr="00FB7384"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27174D4D"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w:t>
      </w:r>
      <w:r w:rsidRPr="00B47DDA">
        <w:rPr>
          <w:rFonts w:ascii="Fira Sans" w:hAnsi="Fira Sans"/>
          <w:sz w:val="20"/>
          <w:szCs w:val="20"/>
        </w:rPr>
        <w:t xml:space="preserve">publicznego </w:t>
      </w:r>
      <w:r w:rsidR="001101CC" w:rsidRPr="00B47DDA">
        <w:rPr>
          <w:rFonts w:ascii="Fira Sans" w:hAnsi="Fira Sans"/>
          <w:sz w:val="20"/>
          <w:szCs w:val="20"/>
        </w:rPr>
        <w:t xml:space="preserve">nr </w:t>
      </w:r>
      <w:r w:rsidR="00B47DDA" w:rsidRPr="00B47DDA">
        <w:rPr>
          <w:rFonts w:ascii="Fira Sans" w:hAnsi="Fira Sans"/>
          <w:sz w:val="20"/>
          <w:szCs w:val="20"/>
        </w:rPr>
        <w:t>105</w:t>
      </w:r>
      <w:r w:rsidR="000B04D7" w:rsidRPr="00B47DDA">
        <w:rPr>
          <w:rFonts w:ascii="Fira Sans" w:hAnsi="Fira Sans"/>
          <w:sz w:val="20"/>
          <w:szCs w:val="20"/>
        </w:rPr>
        <w:t>/PN/20</w:t>
      </w:r>
      <w:r w:rsidR="00FB7FC2" w:rsidRPr="00B47DDA">
        <w:rPr>
          <w:rFonts w:ascii="Fira Sans" w:hAnsi="Fira Sans"/>
          <w:sz w:val="20"/>
          <w:szCs w:val="20"/>
        </w:rPr>
        <w:t>2</w:t>
      </w:r>
      <w:r w:rsidR="001A405C" w:rsidRPr="00B47DDA">
        <w:rPr>
          <w:rFonts w:ascii="Fira Sans" w:hAnsi="Fira Sans"/>
          <w:sz w:val="20"/>
          <w:szCs w:val="20"/>
        </w:rPr>
        <w:t>5</w:t>
      </w:r>
      <w:r w:rsidR="00FB7384" w:rsidRPr="00B47DDA">
        <w:rPr>
          <w:rFonts w:ascii="Fira Sans" w:hAnsi="Fira Sans"/>
          <w:sz w:val="20"/>
          <w:szCs w:val="20"/>
        </w:rPr>
        <w:t xml:space="preserve"> </w:t>
      </w:r>
      <w:r w:rsidRPr="00B47DDA">
        <w:rPr>
          <w:rFonts w:ascii="Fira Sans" w:hAnsi="Fira Sans"/>
          <w:sz w:val="20"/>
          <w:szCs w:val="20"/>
        </w:rPr>
        <w:t xml:space="preserve">w trybie przetargu nieograniczonego zgodnie </w:t>
      </w:r>
      <w:r w:rsidR="00B7667D" w:rsidRPr="00B47DDA">
        <w:rPr>
          <w:rFonts w:ascii="Fira Sans" w:hAnsi="Fira Sans"/>
          <w:sz w:val="20"/>
          <w:szCs w:val="20"/>
        </w:rPr>
        <w:t>z ustawą z dnia 11</w:t>
      </w:r>
      <w:r w:rsidR="00B47DDA">
        <w:rPr>
          <w:rFonts w:ascii="Fira Sans" w:hAnsi="Fira Sans"/>
          <w:sz w:val="20"/>
          <w:szCs w:val="20"/>
        </w:rPr>
        <w:t> </w:t>
      </w:r>
      <w:r w:rsidR="00B7667D" w:rsidRPr="00B47DDA">
        <w:rPr>
          <w:rFonts w:ascii="Fira Sans" w:hAnsi="Fira Sans"/>
          <w:sz w:val="20"/>
          <w:szCs w:val="20"/>
        </w:rPr>
        <w:t>września</w:t>
      </w:r>
      <w:r w:rsidR="00B47DDA">
        <w:rPr>
          <w:rFonts w:ascii="Fira Sans" w:hAnsi="Fira Sans"/>
          <w:sz w:val="20"/>
          <w:szCs w:val="20"/>
        </w:rPr>
        <w:t> </w:t>
      </w:r>
      <w:r w:rsidR="00B7667D" w:rsidRPr="00B47DDA">
        <w:rPr>
          <w:rFonts w:ascii="Fira Sans" w:hAnsi="Fira Sans"/>
          <w:sz w:val="20"/>
          <w:szCs w:val="20"/>
        </w:rPr>
        <w:t>2019 r. - Prawo zamówień publicznych (</w:t>
      </w:r>
      <w:r w:rsidR="005D1577" w:rsidRPr="00B47DDA">
        <w:rPr>
          <w:rFonts w:ascii="Fira Sans" w:hAnsi="Fira Sans"/>
          <w:sz w:val="20"/>
          <w:szCs w:val="20"/>
        </w:rPr>
        <w:t xml:space="preserve">t.j. </w:t>
      </w:r>
      <w:r w:rsidR="00691FA3" w:rsidRPr="00B47DDA">
        <w:rPr>
          <w:rFonts w:ascii="Fira Sans" w:hAnsi="Fira Sans"/>
          <w:sz w:val="20"/>
          <w:szCs w:val="20"/>
        </w:rPr>
        <w:t>Dz. U. z 202</w:t>
      </w:r>
      <w:r w:rsidR="00E56A09" w:rsidRPr="00B47DDA">
        <w:rPr>
          <w:rFonts w:ascii="Fira Sans" w:hAnsi="Fira Sans"/>
          <w:sz w:val="20"/>
          <w:szCs w:val="20"/>
        </w:rPr>
        <w:t>4</w:t>
      </w:r>
      <w:r w:rsidR="00691FA3" w:rsidRPr="00B47DDA">
        <w:rPr>
          <w:rFonts w:ascii="Fira Sans" w:hAnsi="Fira Sans"/>
          <w:sz w:val="20"/>
          <w:szCs w:val="20"/>
        </w:rPr>
        <w:t xml:space="preserve"> r. poz. </w:t>
      </w:r>
      <w:r w:rsidR="00E56A09" w:rsidRPr="00B47DDA">
        <w:rPr>
          <w:rFonts w:ascii="Fira Sans" w:hAnsi="Fira Sans"/>
          <w:sz w:val="20"/>
          <w:szCs w:val="20"/>
        </w:rPr>
        <w:t>1320</w:t>
      </w:r>
      <w:r w:rsidR="0001094F" w:rsidRPr="00B47DDA">
        <w:rPr>
          <w:rFonts w:ascii="Fira Sans" w:hAnsi="Fira Sans"/>
          <w:sz w:val="20"/>
          <w:szCs w:val="20"/>
        </w:rPr>
        <w:t xml:space="preserve"> ze zm.</w:t>
      </w:r>
      <w:r w:rsidR="00B7667D" w:rsidRPr="00B47DDA">
        <w:rPr>
          <w:rFonts w:ascii="Fira Sans" w:hAnsi="Fira Sans"/>
          <w:sz w:val="20"/>
          <w:szCs w:val="20"/>
        </w:rPr>
        <w:t>) [zwan</w:t>
      </w:r>
      <w:r w:rsidR="005F5565" w:rsidRPr="00B47DDA">
        <w:rPr>
          <w:rFonts w:ascii="Fira Sans" w:hAnsi="Fira Sans"/>
          <w:sz w:val="20"/>
          <w:szCs w:val="20"/>
        </w:rPr>
        <w:t>ą</w:t>
      </w:r>
      <w:r w:rsidR="00B7667D" w:rsidRPr="00FB7384">
        <w:rPr>
          <w:rFonts w:ascii="Fira Sans" w:hAnsi="Fira Sans"/>
          <w:sz w:val="20"/>
          <w:szCs w:val="20"/>
        </w:rPr>
        <w:t xml:space="preserve"> dalej także „pzp”].</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B47DDA"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B47DDA">
        <w:rPr>
          <w:rFonts w:ascii="Fira Sans" w:hAnsi="Fira Sans"/>
          <w:b/>
          <w:sz w:val="20"/>
          <w:szCs w:val="20"/>
        </w:rPr>
        <w:t>§ 1.</w:t>
      </w:r>
    </w:p>
    <w:p w14:paraId="2BF26C19" w14:textId="6515E053" w:rsidR="0090343B" w:rsidRPr="00B47DDA" w:rsidRDefault="009511A3" w:rsidP="00FB7384">
      <w:pPr>
        <w:numPr>
          <w:ilvl w:val="0"/>
          <w:numId w:val="4"/>
        </w:numPr>
        <w:tabs>
          <w:tab w:val="left" w:pos="360"/>
          <w:tab w:val="left" w:pos="540"/>
        </w:tabs>
        <w:spacing w:line="300" w:lineRule="exact"/>
        <w:jc w:val="both"/>
        <w:rPr>
          <w:rFonts w:ascii="Fira Sans" w:hAnsi="Fira Sans"/>
          <w:sz w:val="20"/>
          <w:szCs w:val="20"/>
        </w:rPr>
      </w:pPr>
      <w:r w:rsidRPr="00B47DDA">
        <w:rPr>
          <w:rFonts w:ascii="Fira Sans" w:hAnsi="Fira Sans"/>
          <w:sz w:val="20"/>
          <w:szCs w:val="20"/>
        </w:rPr>
        <w:t>Przedmiotem niniejszej umowy jest dostawa</w:t>
      </w:r>
      <w:r w:rsidR="00655E5D" w:rsidRPr="00B47DDA">
        <w:rPr>
          <w:rFonts w:ascii="Fira Sans" w:hAnsi="Fira Sans"/>
          <w:sz w:val="20"/>
          <w:szCs w:val="20"/>
        </w:rPr>
        <w:t xml:space="preserve"> wraz z wniesieniem </w:t>
      </w:r>
      <w:r w:rsidRPr="00B47DDA">
        <w:rPr>
          <w:rFonts w:ascii="Fira Sans" w:hAnsi="Fira Sans"/>
          <w:sz w:val="20"/>
          <w:szCs w:val="20"/>
        </w:rPr>
        <w:t>do Apteki Szpitalnej  Wojewódzkiego Szpitala Specjalistycznego im</w:t>
      </w:r>
      <w:r w:rsidR="00201BA8" w:rsidRPr="00B47DDA">
        <w:rPr>
          <w:rFonts w:ascii="Fira Sans" w:hAnsi="Fira Sans"/>
          <w:sz w:val="20"/>
          <w:szCs w:val="20"/>
        </w:rPr>
        <w:t>.</w:t>
      </w:r>
      <w:r w:rsidRPr="00B47DDA">
        <w:rPr>
          <w:rFonts w:ascii="Fira Sans" w:hAnsi="Fira Sans"/>
          <w:sz w:val="20"/>
          <w:szCs w:val="20"/>
        </w:rPr>
        <w:t xml:space="preserve"> Janusza Korczaka w Słupsku Sp. z o. o. przy ul</w:t>
      </w:r>
      <w:r w:rsidR="00201BA8" w:rsidRPr="00B47DDA">
        <w:rPr>
          <w:rFonts w:ascii="Fira Sans" w:hAnsi="Fira Sans"/>
          <w:sz w:val="20"/>
          <w:szCs w:val="20"/>
        </w:rPr>
        <w:t>.</w:t>
      </w:r>
      <w:r w:rsidR="00B47DDA">
        <w:rPr>
          <w:rFonts w:ascii="Fira Sans" w:hAnsi="Fira Sans"/>
          <w:sz w:val="20"/>
          <w:szCs w:val="20"/>
        </w:rPr>
        <w:t> </w:t>
      </w:r>
      <w:r w:rsidRPr="00B47DDA">
        <w:rPr>
          <w:rFonts w:ascii="Fira Sans" w:hAnsi="Fira Sans"/>
          <w:sz w:val="20"/>
          <w:szCs w:val="20"/>
        </w:rPr>
        <w:t>Hubalczyków</w:t>
      </w:r>
      <w:bookmarkStart w:id="0" w:name="_Hlk530053485"/>
      <w:r w:rsidR="00A76603" w:rsidRPr="00B47DDA">
        <w:rPr>
          <w:rFonts w:ascii="Fira Sans" w:hAnsi="Fira Sans"/>
          <w:sz w:val="20"/>
          <w:szCs w:val="20"/>
        </w:rPr>
        <w:t xml:space="preserve"> 1 – a w przypadku umowy depozytu do miejsca wskazanego w tej umowie</w:t>
      </w:r>
      <w:bookmarkEnd w:id="0"/>
      <w:r w:rsidR="00A76603" w:rsidRPr="00B47DDA">
        <w:rPr>
          <w:rFonts w:ascii="Fira Sans" w:hAnsi="Fira Sans"/>
          <w:sz w:val="20"/>
          <w:szCs w:val="20"/>
        </w:rPr>
        <w:t xml:space="preserve"> – w</w:t>
      </w:r>
      <w:r w:rsidRPr="00B47DDA">
        <w:rPr>
          <w:rFonts w:ascii="Fira Sans" w:hAnsi="Fira Sans"/>
          <w:sz w:val="20"/>
          <w:szCs w:val="20"/>
        </w:rPr>
        <w:t>yrobów medycznych</w:t>
      </w:r>
      <w:r w:rsidR="000B04D7" w:rsidRPr="00B47DDA">
        <w:rPr>
          <w:rFonts w:ascii="Fira Sans" w:hAnsi="Fira Sans"/>
          <w:sz w:val="20"/>
          <w:szCs w:val="20"/>
        </w:rPr>
        <w:t xml:space="preserve"> </w:t>
      </w:r>
      <w:r w:rsidRPr="00B47DDA">
        <w:rPr>
          <w:rFonts w:ascii="Fira Sans" w:hAnsi="Fira Sans"/>
          <w:sz w:val="20"/>
          <w:szCs w:val="20"/>
        </w:rPr>
        <w:t>zgodnie z formularzem asortymentowo-ilościowy</w:t>
      </w:r>
      <w:r w:rsidR="00A76603" w:rsidRPr="00B47DDA">
        <w:rPr>
          <w:rFonts w:ascii="Fira Sans" w:hAnsi="Fira Sans"/>
          <w:sz w:val="20"/>
          <w:szCs w:val="20"/>
        </w:rPr>
        <w:t>m</w:t>
      </w:r>
      <w:r w:rsidR="0090343B" w:rsidRPr="00B47DDA">
        <w:rPr>
          <w:rFonts w:ascii="Fira Sans" w:hAnsi="Fira Sans"/>
          <w:sz w:val="20"/>
          <w:szCs w:val="20"/>
        </w:rPr>
        <w:t>,</w:t>
      </w:r>
      <w:r w:rsidR="00600F74" w:rsidRPr="00B47DDA">
        <w:rPr>
          <w:rFonts w:ascii="Fira Sans" w:hAnsi="Fira Sans"/>
          <w:sz w:val="20"/>
          <w:szCs w:val="20"/>
        </w:rPr>
        <w:t xml:space="preserve"> </w:t>
      </w:r>
      <w:r w:rsidRPr="00B47DDA">
        <w:rPr>
          <w:rFonts w:ascii="Fira Sans" w:hAnsi="Fira Sans"/>
          <w:sz w:val="20"/>
          <w:szCs w:val="20"/>
        </w:rPr>
        <w:t>który stanowi załącznik do niniejszej umowy</w:t>
      </w:r>
      <w:r w:rsidR="0090343B" w:rsidRPr="00B47DDA">
        <w:rPr>
          <w:rFonts w:ascii="Fira Sans" w:hAnsi="Fira Sans"/>
          <w:sz w:val="20"/>
          <w:szCs w:val="20"/>
        </w:rPr>
        <w:t>.</w:t>
      </w:r>
    </w:p>
    <w:p w14:paraId="725C3BA0" w14:textId="77777777" w:rsidR="009511A3" w:rsidRPr="00B47DDA"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 xml:space="preserve">Wykonawca zobowiązuje się do wykonania umowy zgodnie z wymaganiami dotyczącymi </w:t>
      </w:r>
      <w:r w:rsidRPr="00B47DDA">
        <w:rPr>
          <w:rFonts w:ascii="Fira Sans" w:hAnsi="Fira Sans"/>
          <w:sz w:val="20"/>
          <w:szCs w:val="20"/>
        </w:rPr>
        <w:t>przedmiotu zamówienia określonymi w Specyfikacj</w:t>
      </w:r>
      <w:r w:rsidR="004E652C" w:rsidRPr="00B47DDA">
        <w:rPr>
          <w:rFonts w:ascii="Fira Sans" w:hAnsi="Fira Sans"/>
          <w:sz w:val="20"/>
          <w:szCs w:val="20"/>
        </w:rPr>
        <w:t xml:space="preserve">i Warunków Zamówienia, załącznikach do specyfikacji </w:t>
      </w:r>
      <w:r w:rsidRPr="00B47DDA">
        <w:rPr>
          <w:rFonts w:ascii="Fira Sans" w:hAnsi="Fira Sans"/>
          <w:sz w:val="20"/>
          <w:szCs w:val="20"/>
        </w:rPr>
        <w:t>oraz postanowieniami złożonej oferty</w:t>
      </w:r>
      <w:r w:rsidR="004E652C" w:rsidRPr="00B47DDA">
        <w:rPr>
          <w:rFonts w:ascii="Fira Sans" w:hAnsi="Fira Sans"/>
          <w:sz w:val="20"/>
          <w:szCs w:val="20"/>
        </w:rPr>
        <w:t xml:space="preserve"> które stanowią integralną części umowy</w:t>
      </w:r>
      <w:r w:rsidRPr="00B47DDA">
        <w:rPr>
          <w:rFonts w:ascii="Fira Sans" w:hAnsi="Fira Sans"/>
          <w:sz w:val="20"/>
          <w:szCs w:val="20"/>
        </w:rPr>
        <w:t>.</w:t>
      </w:r>
    </w:p>
    <w:p w14:paraId="63D784B6" w14:textId="54BC4946" w:rsidR="006B454C" w:rsidRPr="00B47DDA" w:rsidRDefault="006B454C" w:rsidP="006B454C">
      <w:pPr>
        <w:numPr>
          <w:ilvl w:val="0"/>
          <w:numId w:val="4"/>
        </w:numPr>
        <w:tabs>
          <w:tab w:val="left" w:pos="360"/>
          <w:tab w:val="left" w:pos="540"/>
        </w:tabs>
        <w:spacing w:line="300" w:lineRule="exact"/>
        <w:jc w:val="both"/>
        <w:rPr>
          <w:rFonts w:ascii="Fira Sans" w:hAnsi="Fira Sans"/>
          <w:sz w:val="20"/>
          <w:szCs w:val="20"/>
        </w:rPr>
      </w:pPr>
      <w:r w:rsidRPr="00B47DDA">
        <w:rPr>
          <w:rFonts w:ascii="Fira Sans" w:hAnsi="Fira Sans"/>
          <w:sz w:val="20"/>
          <w:szCs w:val="20"/>
        </w:rPr>
        <w:t xml:space="preserve">Zamawiający zgodnie z art. 441 ust. 1 ustawy PZP zastrzega sobie możliwość zastosowania opcji dla części nr </w:t>
      </w:r>
      <w:r w:rsidR="00B47DDA" w:rsidRPr="00B47DDA">
        <w:rPr>
          <w:rFonts w:ascii="Fira Sans" w:hAnsi="Fira Sans"/>
          <w:sz w:val="20"/>
          <w:szCs w:val="20"/>
        </w:rPr>
        <w:t>2-4, 8</w:t>
      </w:r>
      <w:r w:rsidRPr="00B47DDA">
        <w:rPr>
          <w:rFonts w:ascii="Fira Sans" w:hAnsi="Fira Sans"/>
          <w:sz w:val="20"/>
          <w:szCs w:val="20"/>
        </w:rPr>
        <w:t xml:space="preserve"> do zwiększania ilości kupowanego przedmiotu zamówienia w trakcie trwania umowy. Oznacza to, że Zamawiający poza zamówieniem podstawowym ma możliwość </w:t>
      </w:r>
      <w:r w:rsidRPr="00B47DDA">
        <w:rPr>
          <w:rFonts w:ascii="Fira Sans" w:hAnsi="Fira Sans"/>
          <w:sz w:val="20"/>
          <w:szCs w:val="20"/>
        </w:rPr>
        <w:lastRenderedPageBreak/>
        <w:t>w</w:t>
      </w:r>
      <w:r w:rsidR="00DD3B8C" w:rsidRPr="00B47DDA">
        <w:rPr>
          <w:rFonts w:ascii="Fira Sans" w:hAnsi="Fira Sans"/>
          <w:sz w:val="20"/>
          <w:szCs w:val="20"/>
        </w:rPr>
        <w:t> </w:t>
      </w:r>
      <w:r w:rsidRPr="00B47DDA">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B47DDA">
        <w:rPr>
          <w:rFonts w:ascii="Fira Sans" w:hAnsi="Fira Sans"/>
          <w:sz w:val="20"/>
          <w:szCs w:val="20"/>
        </w:rPr>
        <w:t xml:space="preserve"> dla części nr </w:t>
      </w:r>
      <w:r w:rsidR="00B47DDA" w:rsidRPr="00B47DDA">
        <w:rPr>
          <w:rFonts w:ascii="Fira Sans" w:hAnsi="Fira Sans"/>
          <w:sz w:val="20"/>
          <w:szCs w:val="20"/>
        </w:rPr>
        <w:t xml:space="preserve">2-4, 8. </w:t>
      </w:r>
    </w:p>
    <w:p w14:paraId="6C599508" w14:textId="4E34BAAA" w:rsidR="006B454C" w:rsidRPr="00B47DDA" w:rsidRDefault="006B454C" w:rsidP="006B454C">
      <w:pPr>
        <w:numPr>
          <w:ilvl w:val="0"/>
          <w:numId w:val="4"/>
        </w:numPr>
        <w:tabs>
          <w:tab w:val="left" w:pos="360"/>
          <w:tab w:val="left" w:pos="540"/>
        </w:tabs>
        <w:spacing w:line="300" w:lineRule="exact"/>
        <w:jc w:val="both"/>
        <w:rPr>
          <w:rFonts w:ascii="Fira Sans" w:hAnsi="Fira Sans"/>
          <w:sz w:val="20"/>
          <w:szCs w:val="20"/>
        </w:rPr>
      </w:pPr>
      <w:r w:rsidRPr="00B47DDA">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DD3B8C" w:rsidRPr="00B47DDA">
        <w:rPr>
          <w:rFonts w:ascii="Fira Sans" w:hAnsi="Fira Sans"/>
          <w:sz w:val="20"/>
          <w:szCs w:val="20"/>
        </w:rPr>
        <w:t> </w:t>
      </w:r>
      <w:r w:rsidRPr="00B47DDA">
        <w:rPr>
          <w:rFonts w:ascii="Fira Sans" w:hAnsi="Fira Sans"/>
          <w:sz w:val="20"/>
          <w:szCs w:val="20"/>
        </w:rPr>
        <w:t>zamówieniu opcjonalnym.</w:t>
      </w:r>
    </w:p>
    <w:p w14:paraId="43B74EB7" w14:textId="77777777" w:rsidR="006B454C" w:rsidRPr="00B47DDA"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B47DDA">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B47DDA"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B47DDA">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45881649" w:rsidR="004E5397" w:rsidRPr="00FB7384" w:rsidRDefault="001101CC" w:rsidP="00FC2122">
      <w:pPr>
        <w:numPr>
          <w:ilvl w:val="0"/>
          <w:numId w:val="4"/>
        </w:numPr>
        <w:spacing w:line="300" w:lineRule="exact"/>
        <w:ind w:left="357" w:hanging="357"/>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DD3B8C">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 stanowią integralną część umowy.</w:t>
      </w:r>
    </w:p>
    <w:p w14:paraId="5825554C" w14:textId="77777777" w:rsidR="00E11F60" w:rsidRDefault="006D5E0C" w:rsidP="00FC2122">
      <w:pPr>
        <w:numPr>
          <w:ilvl w:val="0"/>
          <w:numId w:val="4"/>
        </w:numPr>
        <w:spacing w:line="300" w:lineRule="exact"/>
        <w:ind w:left="357" w:hanging="357"/>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w:t>
      </w:r>
      <w:r w:rsidRPr="00F87EBA">
        <w:rPr>
          <w:rFonts w:ascii="Fira Sans" w:hAnsi="Fira Sans"/>
          <w:sz w:val="20"/>
          <w:szCs w:val="20"/>
        </w:rPr>
        <w:t xml:space="preserve">do obrotu i używania. Na pisemne żądanie </w:t>
      </w:r>
      <w:r w:rsidR="00E11F60" w:rsidRPr="00F87EBA">
        <w:rPr>
          <w:rFonts w:ascii="Fira Sans" w:hAnsi="Fira Sans"/>
          <w:sz w:val="20"/>
          <w:szCs w:val="20"/>
        </w:rPr>
        <w:t>Zamawiającego</w:t>
      </w:r>
      <w:r w:rsidRPr="00F87EBA">
        <w:rPr>
          <w:rFonts w:ascii="Fira Sans" w:hAnsi="Fira Sans"/>
          <w:sz w:val="20"/>
          <w:szCs w:val="20"/>
        </w:rPr>
        <w:t xml:space="preserve"> </w:t>
      </w:r>
      <w:r w:rsidR="00E11F60" w:rsidRPr="00F87EBA">
        <w:rPr>
          <w:rFonts w:ascii="Fira Sans" w:hAnsi="Fira Sans"/>
          <w:sz w:val="20"/>
          <w:szCs w:val="20"/>
        </w:rPr>
        <w:t xml:space="preserve">Wykonawca </w:t>
      </w:r>
      <w:r w:rsidRPr="00F87EBA">
        <w:rPr>
          <w:rFonts w:ascii="Fira Sans" w:hAnsi="Fira Sans"/>
          <w:sz w:val="20"/>
          <w:szCs w:val="20"/>
        </w:rPr>
        <w:t xml:space="preserve">dostarczy w terminie </w:t>
      </w:r>
      <w:r w:rsidR="00E11F60" w:rsidRPr="00F87EBA">
        <w:rPr>
          <w:rFonts w:ascii="Fira Sans" w:hAnsi="Fira Sans"/>
          <w:sz w:val="20"/>
          <w:szCs w:val="20"/>
        </w:rPr>
        <w:t>do 3</w:t>
      </w:r>
      <w:r w:rsidRPr="00F87EBA">
        <w:rPr>
          <w:rFonts w:ascii="Fira Sans" w:hAnsi="Fira Sans"/>
          <w:sz w:val="20"/>
          <w:szCs w:val="20"/>
        </w:rPr>
        <w:t xml:space="preserve"> dni </w:t>
      </w:r>
      <w:r w:rsidR="00692593" w:rsidRPr="00F87EBA">
        <w:rPr>
          <w:rFonts w:ascii="Fira Sans" w:hAnsi="Fira Sans"/>
          <w:sz w:val="20"/>
          <w:szCs w:val="20"/>
        </w:rPr>
        <w:t xml:space="preserve">roboczych </w:t>
      </w:r>
      <w:r w:rsidRPr="00F87EBA">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 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3E47F798" w:rsidR="004E652C" w:rsidRPr="00FB7384" w:rsidRDefault="004E652C" w:rsidP="00FB7384">
      <w:pPr>
        <w:tabs>
          <w:tab w:val="left" w:pos="540"/>
        </w:tabs>
        <w:spacing w:line="300" w:lineRule="exact"/>
        <w:ind w:left="360"/>
        <w:jc w:val="both"/>
        <w:rPr>
          <w:rFonts w:ascii="Fira Sans" w:hAnsi="Fira Sans"/>
          <w:sz w:val="20"/>
          <w:szCs w:val="20"/>
        </w:rPr>
      </w:pPr>
      <w:r w:rsidRPr="00B47DDA">
        <w:rPr>
          <w:rFonts w:ascii="Fira Sans" w:hAnsi="Fira Sans"/>
          <w:sz w:val="20"/>
          <w:szCs w:val="20"/>
        </w:rPr>
        <w:t>Okres realizacji umowy:</w:t>
      </w:r>
      <w:r w:rsidR="00EF11AE" w:rsidRPr="00B47DDA">
        <w:rPr>
          <w:rFonts w:ascii="Fira Sans" w:hAnsi="Fira Sans"/>
          <w:sz w:val="20"/>
          <w:szCs w:val="20"/>
        </w:rPr>
        <w:t xml:space="preserve"> </w:t>
      </w:r>
      <w:r w:rsidR="00B47DDA" w:rsidRPr="00B47DDA">
        <w:rPr>
          <w:rFonts w:ascii="Fira Sans" w:hAnsi="Fira Sans"/>
          <w:sz w:val="20"/>
          <w:szCs w:val="20"/>
        </w:rPr>
        <w:t>3</w:t>
      </w:r>
      <w:r w:rsidRPr="00B47DDA">
        <w:rPr>
          <w:rFonts w:ascii="Fira Sans" w:hAnsi="Fira Sans"/>
          <w:sz w:val="20"/>
          <w:szCs w:val="20"/>
        </w:rPr>
        <w:t xml:space="preserve"> </w:t>
      </w:r>
      <w:r w:rsidR="00B47DDA" w:rsidRPr="00B47DDA">
        <w:rPr>
          <w:rFonts w:ascii="Fira Sans" w:hAnsi="Fira Sans"/>
          <w:sz w:val="20"/>
          <w:szCs w:val="20"/>
        </w:rPr>
        <w:t>miesiące</w:t>
      </w:r>
      <w:r w:rsidR="000B04D7" w:rsidRPr="00B47DDA">
        <w:rPr>
          <w:rFonts w:ascii="Fira Sans" w:hAnsi="Fira Sans"/>
          <w:sz w:val="20"/>
          <w:szCs w:val="20"/>
        </w:rPr>
        <w:t xml:space="preserve"> </w:t>
      </w:r>
      <w:r w:rsidRPr="00B47DDA">
        <w:rPr>
          <w:rFonts w:ascii="Fira Sans" w:hAnsi="Fira Sans"/>
          <w:sz w:val="20"/>
          <w:szCs w:val="20"/>
        </w:rPr>
        <w:t xml:space="preserve">od dnia </w:t>
      </w:r>
      <w:r w:rsidR="00C82EC2" w:rsidRPr="00B47DDA">
        <w:rPr>
          <w:rFonts w:ascii="Fira Sans" w:hAnsi="Fira Sans"/>
          <w:sz w:val="20"/>
          <w:szCs w:val="20"/>
        </w:rPr>
        <w:t>zawarcia</w:t>
      </w:r>
      <w:r w:rsidR="00E33733" w:rsidRPr="00B47DDA">
        <w:rPr>
          <w:rFonts w:ascii="Fira Sans" w:hAnsi="Fira Sans"/>
          <w:sz w:val="20"/>
          <w:szCs w:val="20"/>
        </w:rPr>
        <w:t xml:space="preserve"> </w:t>
      </w:r>
      <w:r w:rsidRPr="00B47DDA">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69F249B3" w:rsidR="00C42C41" w:rsidRPr="00B47DDA"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w:t>
      </w:r>
      <w:r w:rsidR="0090343B" w:rsidRPr="00FB7384">
        <w:rPr>
          <w:rFonts w:ascii="Fira Sans" w:hAnsi="Fira Sans"/>
          <w:b/>
          <w:sz w:val="20"/>
          <w:szCs w:val="20"/>
        </w:rPr>
        <w:t xml:space="preserve">, </w:t>
      </w:r>
      <w:r w:rsidRPr="00FB7384">
        <w:rPr>
          <w:rFonts w:ascii="Fira Sans" w:hAnsi="Fira Sans"/>
          <w:sz w:val="20"/>
          <w:szCs w:val="20"/>
        </w:rPr>
        <w:t xml:space="preserve">cyklicznie wg </w:t>
      </w:r>
      <w:r w:rsidRPr="00B47DDA">
        <w:rPr>
          <w:rFonts w:ascii="Fira Sans" w:hAnsi="Fira Sans"/>
          <w:sz w:val="20"/>
          <w:szCs w:val="20"/>
        </w:rPr>
        <w:t xml:space="preserve">rzeczywistych potrzeb </w:t>
      </w:r>
      <w:r w:rsidRPr="00B47DDA">
        <w:rPr>
          <w:rFonts w:ascii="Fira Sans" w:hAnsi="Fira Sans"/>
          <w:b/>
          <w:sz w:val="20"/>
          <w:szCs w:val="20"/>
        </w:rPr>
        <w:t>Zamawiającego</w:t>
      </w:r>
      <w:r w:rsidRPr="00B47DDA">
        <w:rPr>
          <w:rFonts w:ascii="Fira Sans" w:hAnsi="Fira Sans"/>
          <w:sz w:val="20"/>
          <w:szCs w:val="20"/>
        </w:rPr>
        <w:t xml:space="preserve"> w terminie do </w:t>
      </w:r>
      <w:r w:rsidR="00EF11AE" w:rsidRPr="00B47DDA">
        <w:rPr>
          <w:rFonts w:ascii="Fira Sans" w:hAnsi="Fira Sans"/>
          <w:sz w:val="20"/>
          <w:szCs w:val="20"/>
        </w:rPr>
        <w:t>3</w:t>
      </w:r>
      <w:r w:rsidRPr="00B47DDA">
        <w:rPr>
          <w:rFonts w:ascii="Fira Sans" w:hAnsi="Fira Sans"/>
          <w:sz w:val="20"/>
          <w:szCs w:val="20"/>
        </w:rPr>
        <w:t xml:space="preserve"> dni </w:t>
      </w:r>
      <w:r w:rsidR="00692593" w:rsidRPr="00B47DDA">
        <w:rPr>
          <w:rFonts w:ascii="Fira Sans" w:hAnsi="Fira Sans"/>
          <w:sz w:val="20"/>
          <w:szCs w:val="20"/>
        </w:rPr>
        <w:t xml:space="preserve">roboczych </w:t>
      </w:r>
      <w:r w:rsidRPr="00B47DDA">
        <w:rPr>
          <w:rFonts w:ascii="Fira Sans" w:hAnsi="Fira Sans"/>
          <w:sz w:val="20"/>
          <w:szCs w:val="20"/>
        </w:rPr>
        <w:t>od złożenia zamówienia.</w:t>
      </w:r>
    </w:p>
    <w:p w14:paraId="1BD43B7B" w14:textId="3BAD628A" w:rsidR="009E4610" w:rsidRPr="00B47DDA" w:rsidRDefault="009E4610" w:rsidP="00FB7384">
      <w:pPr>
        <w:numPr>
          <w:ilvl w:val="0"/>
          <w:numId w:val="6"/>
        </w:numPr>
        <w:tabs>
          <w:tab w:val="left" w:pos="720"/>
        </w:tabs>
        <w:spacing w:line="300" w:lineRule="exact"/>
        <w:ind w:left="720"/>
        <w:jc w:val="both"/>
        <w:rPr>
          <w:rFonts w:ascii="Fira Sans" w:hAnsi="Fira Sans"/>
          <w:sz w:val="20"/>
          <w:szCs w:val="20"/>
        </w:rPr>
      </w:pPr>
      <w:r w:rsidRPr="00B47DDA">
        <w:rPr>
          <w:rFonts w:ascii="Fira Sans" w:hAnsi="Fira Sans"/>
          <w:sz w:val="20"/>
          <w:szCs w:val="20"/>
        </w:rPr>
        <w:t xml:space="preserve">Dostarczania przedmiotu zamówienia </w:t>
      </w:r>
      <w:r w:rsidR="00B45049" w:rsidRPr="00B47DDA">
        <w:rPr>
          <w:rFonts w:ascii="Fira Sans" w:hAnsi="Fira Sans"/>
          <w:sz w:val="20"/>
          <w:szCs w:val="20"/>
        </w:rPr>
        <w:t xml:space="preserve">objętego umową depozytu </w:t>
      </w:r>
      <w:r w:rsidRPr="00B47DDA">
        <w:rPr>
          <w:rFonts w:ascii="Fira Sans" w:hAnsi="Fira Sans"/>
          <w:b/>
          <w:sz w:val="20"/>
          <w:szCs w:val="20"/>
        </w:rPr>
        <w:t>do miejsca wskazanego w</w:t>
      </w:r>
      <w:r w:rsidR="00DD3B8C" w:rsidRPr="00B47DDA">
        <w:rPr>
          <w:rFonts w:ascii="Fira Sans" w:hAnsi="Fira Sans"/>
          <w:b/>
          <w:sz w:val="20"/>
          <w:szCs w:val="20"/>
        </w:rPr>
        <w:t> </w:t>
      </w:r>
      <w:r w:rsidRPr="00B47DDA">
        <w:rPr>
          <w:rFonts w:ascii="Fira Sans" w:hAnsi="Fira Sans"/>
          <w:b/>
          <w:sz w:val="20"/>
          <w:szCs w:val="20"/>
        </w:rPr>
        <w:t>umowie</w:t>
      </w:r>
      <w:r w:rsidR="001749B3" w:rsidRPr="00B47DDA">
        <w:rPr>
          <w:rFonts w:ascii="Fira Sans" w:hAnsi="Fira Sans"/>
          <w:b/>
          <w:sz w:val="20"/>
          <w:szCs w:val="20"/>
        </w:rPr>
        <w:t xml:space="preserve"> </w:t>
      </w:r>
      <w:r w:rsidR="00706DC9" w:rsidRPr="00B47DDA">
        <w:rPr>
          <w:rFonts w:ascii="Fira Sans" w:hAnsi="Fira Sans"/>
          <w:b/>
          <w:sz w:val="20"/>
          <w:szCs w:val="20"/>
        </w:rPr>
        <w:t xml:space="preserve">depozytu </w:t>
      </w:r>
      <w:r w:rsidR="001749B3" w:rsidRPr="00B47DDA">
        <w:rPr>
          <w:rFonts w:ascii="Fira Sans" w:hAnsi="Fira Sans"/>
          <w:sz w:val="20"/>
          <w:szCs w:val="20"/>
        </w:rPr>
        <w:t xml:space="preserve">w terminie nie dłuższym niż </w:t>
      </w:r>
      <w:r w:rsidR="001749B3" w:rsidRPr="00B47DDA">
        <w:rPr>
          <w:rFonts w:ascii="Fira Sans" w:hAnsi="Fira Sans"/>
          <w:b/>
          <w:sz w:val="20"/>
          <w:szCs w:val="20"/>
        </w:rPr>
        <w:t xml:space="preserve">48 godzin </w:t>
      </w:r>
      <w:r w:rsidR="001749B3" w:rsidRPr="00B47DDA">
        <w:rPr>
          <w:rFonts w:ascii="Fira Sans" w:hAnsi="Fira Sans"/>
          <w:sz w:val="20"/>
          <w:szCs w:val="20"/>
        </w:rPr>
        <w:t xml:space="preserve">(liczone w dni robocze) od daty przesłania protokołu zużycia – dotyczy </w:t>
      </w:r>
      <w:r w:rsidR="001749B3" w:rsidRPr="00B47DDA">
        <w:rPr>
          <w:rFonts w:ascii="Fira Sans" w:hAnsi="Fira Sans"/>
          <w:bCs/>
          <w:sz w:val="20"/>
          <w:szCs w:val="20"/>
          <w:lang w:eastAsia="pl-PL"/>
        </w:rPr>
        <w:t xml:space="preserve">część nr </w:t>
      </w:r>
      <w:r w:rsidR="00B47DDA" w:rsidRPr="00B47DDA">
        <w:rPr>
          <w:rFonts w:ascii="Fira Sans" w:hAnsi="Fira Sans"/>
          <w:bCs/>
          <w:sz w:val="20"/>
          <w:szCs w:val="20"/>
          <w:lang w:eastAsia="pl-PL"/>
        </w:rPr>
        <w:t>12.</w:t>
      </w:r>
    </w:p>
    <w:p w14:paraId="37FAAC95" w14:textId="0E726578" w:rsidR="00EF11AE" w:rsidRPr="00B47DDA" w:rsidRDefault="00EF11AE" w:rsidP="00FB7384">
      <w:pPr>
        <w:numPr>
          <w:ilvl w:val="0"/>
          <w:numId w:val="6"/>
        </w:numPr>
        <w:tabs>
          <w:tab w:val="left" w:pos="720"/>
        </w:tabs>
        <w:spacing w:line="300" w:lineRule="exact"/>
        <w:ind w:left="720"/>
        <w:jc w:val="both"/>
        <w:rPr>
          <w:rFonts w:ascii="Fira Sans" w:hAnsi="Fira Sans"/>
          <w:bCs/>
          <w:sz w:val="20"/>
          <w:szCs w:val="20"/>
        </w:rPr>
      </w:pPr>
      <w:r w:rsidRPr="00B47DDA">
        <w:rPr>
          <w:rFonts w:ascii="Fira Sans" w:hAnsi="Fira Sans"/>
          <w:sz w:val="20"/>
          <w:szCs w:val="20"/>
        </w:rPr>
        <w:t xml:space="preserve">Utworzenia w terminie do 7 dni </w:t>
      </w:r>
      <w:r w:rsidR="00692593" w:rsidRPr="00B47DDA">
        <w:rPr>
          <w:rFonts w:ascii="Fira Sans" w:hAnsi="Fira Sans"/>
          <w:sz w:val="20"/>
          <w:szCs w:val="20"/>
        </w:rPr>
        <w:t xml:space="preserve">roboczych </w:t>
      </w:r>
      <w:r w:rsidRPr="00B47DDA">
        <w:rPr>
          <w:rFonts w:ascii="Fira Sans" w:hAnsi="Fira Sans"/>
          <w:sz w:val="20"/>
          <w:szCs w:val="20"/>
        </w:rPr>
        <w:t>od daty zawarcia</w:t>
      </w:r>
      <w:r w:rsidR="00A76603" w:rsidRPr="00B47DDA">
        <w:rPr>
          <w:rFonts w:ascii="Fira Sans" w:hAnsi="Fira Sans"/>
          <w:sz w:val="20"/>
          <w:szCs w:val="20"/>
        </w:rPr>
        <w:t xml:space="preserve"> </w:t>
      </w:r>
      <w:r w:rsidRPr="00B47DDA">
        <w:rPr>
          <w:rFonts w:ascii="Fira Sans" w:hAnsi="Fira Sans"/>
          <w:sz w:val="20"/>
          <w:szCs w:val="20"/>
        </w:rPr>
        <w:t>umowy</w:t>
      </w:r>
      <w:r w:rsidR="00A76603" w:rsidRPr="00B47DDA">
        <w:rPr>
          <w:rFonts w:ascii="Fira Sans" w:hAnsi="Fira Sans"/>
          <w:sz w:val="20"/>
          <w:szCs w:val="20"/>
        </w:rPr>
        <w:t xml:space="preserve"> depozytu </w:t>
      </w:r>
      <w:r w:rsidRPr="00B47DDA">
        <w:rPr>
          <w:rFonts w:ascii="Fira Sans" w:hAnsi="Fira Sans"/>
          <w:sz w:val="20"/>
          <w:szCs w:val="20"/>
        </w:rPr>
        <w:t>wyrobów medycznych objętych umową depozytu</w:t>
      </w:r>
      <w:r w:rsidR="00902432" w:rsidRPr="00B47DDA">
        <w:rPr>
          <w:rFonts w:ascii="Fira Sans" w:hAnsi="Fira Sans"/>
          <w:sz w:val="20"/>
          <w:szCs w:val="20"/>
        </w:rPr>
        <w:t xml:space="preserve"> – dotyczy </w:t>
      </w:r>
      <w:r w:rsidR="00902432" w:rsidRPr="00B47DDA">
        <w:rPr>
          <w:rFonts w:ascii="Fira Sans" w:hAnsi="Fira Sans"/>
          <w:bCs/>
          <w:sz w:val="20"/>
          <w:szCs w:val="20"/>
          <w:lang w:eastAsia="pl-PL"/>
        </w:rPr>
        <w:t xml:space="preserve">część nr </w:t>
      </w:r>
      <w:r w:rsidR="00B47DDA" w:rsidRPr="00B47DDA">
        <w:rPr>
          <w:rFonts w:ascii="Fira Sans" w:hAnsi="Fira Sans"/>
          <w:bCs/>
          <w:sz w:val="20"/>
          <w:szCs w:val="20"/>
          <w:lang w:eastAsia="pl-PL"/>
        </w:rPr>
        <w:t>12.</w:t>
      </w:r>
    </w:p>
    <w:p w14:paraId="26BBB43C" w14:textId="77777777" w:rsidR="00450AED" w:rsidRPr="00B47DDA" w:rsidRDefault="00450AED" w:rsidP="00FB7384">
      <w:pPr>
        <w:tabs>
          <w:tab w:val="left" w:pos="720"/>
        </w:tabs>
        <w:spacing w:line="300" w:lineRule="exact"/>
        <w:ind w:left="720"/>
        <w:jc w:val="both"/>
        <w:rPr>
          <w:rFonts w:ascii="Fira Sans" w:hAnsi="Fira Sans"/>
          <w:bCs/>
          <w:i/>
          <w:iCs/>
          <w:sz w:val="20"/>
          <w:szCs w:val="20"/>
        </w:rPr>
      </w:pPr>
      <w:r w:rsidRPr="00B47DDA">
        <w:rPr>
          <w:rFonts w:ascii="Fira Sans" w:hAnsi="Fira Sans"/>
          <w:bCs/>
          <w:i/>
          <w:iCs/>
          <w:sz w:val="20"/>
          <w:szCs w:val="20"/>
        </w:rPr>
        <w:t>Za dni robocze uważa się dni od poniedziałku do piątku</w:t>
      </w:r>
      <w:r w:rsidR="00033342" w:rsidRPr="00B47DDA">
        <w:rPr>
          <w:rFonts w:ascii="Fira Sans" w:hAnsi="Fira Sans"/>
          <w:bCs/>
          <w:i/>
          <w:iCs/>
          <w:sz w:val="20"/>
          <w:szCs w:val="20"/>
        </w:rPr>
        <w:t xml:space="preserve">, </w:t>
      </w:r>
      <w:r w:rsidRPr="00B47DDA">
        <w:rPr>
          <w:rFonts w:ascii="Fira Sans" w:hAnsi="Fira Sans"/>
          <w:bCs/>
          <w:i/>
          <w:iCs/>
          <w:sz w:val="20"/>
          <w:szCs w:val="20"/>
        </w:rPr>
        <w:t>z wyłączeniem dni ustawowo wolnych od pracy oraz dni wolnych u Zamawiającego.</w:t>
      </w:r>
    </w:p>
    <w:p w14:paraId="09FE2F0D" w14:textId="77777777" w:rsidR="00B7667D" w:rsidRPr="00B47DDA"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B47DDA">
        <w:rPr>
          <w:rFonts w:ascii="Fira Sans" w:hAnsi="Fira Sans"/>
          <w:bCs/>
          <w:sz w:val="20"/>
          <w:szCs w:val="20"/>
        </w:rPr>
        <w:t xml:space="preserve">Zamawiający zastrzega, że minimalny poziom zamówienia wyniesie </w:t>
      </w:r>
      <w:r w:rsidR="007C7A42" w:rsidRPr="00B47DDA">
        <w:rPr>
          <w:rFonts w:ascii="Fira Sans" w:hAnsi="Fira Sans"/>
          <w:bCs/>
          <w:sz w:val="20"/>
          <w:szCs w:val="20"/>
        </w:rPr>
        <w:t>3</w:t>
      </w:r>
      <w:r w:rsidRPr="00B47DDA">
        <w:rPr>
          <w:rFonts w:ascii="Fira Sans" w:hAnsi="Fira Sans"/>
          <w:bCs/>
          <w:sz w:val="20"/>
          <w:szCs w:val="20"/>
        </w:rPr>
        <w:t xml:space="preserve">0% wartości </w:t>
      </w:r>
      <w:r w:rsidR="00E80328" w:rsidRPr="00B47DDA">
        <w:rPr>
          <w:rFonts w:ascii="Fira Sans" w:hAnsi="Fira Sans"/>
          <w:bCs/>
          <w:sz w:val="20"/>
          <w:szCs w:val="20"/>
        </w:rPr>
        <w:t>zamówienia.</w:t>
      </w:r>
    </w:p>
    <w:p w14:paraId="775FC39C" w14:textId="77777777" w:rsidR="004E5397" w:rsidRPr="00B47DDA"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B47DDA">
        <w:rPr>
          <w:rFonts w:ascii="Fira Sans" w:hAnsi="Fira Sans"/>
          <w:b/>
          <w:sz w:val="20"/>
          <w:szCs w:val="20"/>
        </w:rPr>
        <w:t>Wykonawca</w:t>
      </w:r>
      <w:r w:rsidRPr="00B47DDA">
        <w:rPr>
          <w:rFonts w:ascii="Fira Sans" w:hAnsi="Fira Sans"/>
          <w:sz w:val="20"/>
          <w:szCs w:val="20"/>
        </w:rPr>
        <w:t xml:space="preserve"> zobowiązuje się zorganizować dostawę towaru </w:t>
      </w:r>
      <w:r w:rsidR="004E5397" w:rsidRPr="00B47DDA">
        <w:rPr>
          <w:rFonts w:ascii="Fira Sans" w:hAnsi="Fira Sans"/>
          <w:sz w:val="20"/>
          <w:szCs w:val="20"/>
        </w:rPr>
        <w:t xml:space="preserve">do </w:t>
      </w:r>
      <w:r w:rsidRPr="00B47DDA">
        <w:rPr>
          <w:rFonts w:ascii="Fira Sans" w:hAnsi="Fira Sans"/>
          <w:b/>
          <w:sz w:val="20"/>
          <w:szCs w:val="20"/>
        </w:rPr>
        <w:t>Zamawiającego</w:t>
      </w:r>
      <w:r w:rsidRPr="00B47DDA">
        <w:rPr>
          <w:rFonts w:ascii="Fira Sans" w:hAnsi="Fira Sans"/>
          <w:i/>
          <w:sz w:val="20"/>
          <w:szCs w:val="20"/>
        </w:rPr>
        <w:t xml:space="preserve"> </w:t>
      </w:r>
      <w:r w:rsidRPr="00B47DDA">
        <w:rPr>
          <w:rFonts w:ascii="Fira Sans" w:hAnsi="Fira Sans"/>
          <w:sz w:val="20"/>
          <w:szCs w:val="20"/>
        </w:rPr>
        <w:t>na własny koszt, transpor</w:t>
      </w:r>
      <w:r w:rsidR="004E5397" w:rsidRPr="00B47DDA">
        <w:rPr>
          <w:rFonts w:ascii="Fira Sans" w:hAnsi="Fira Sans"/>
          <w:sz w:val="20"/>
          <w:szCs w:val="20"/>
        </w:rPr>
        <w:t>tem zorganizowanym przez siebie</w:t>
      </w:r>
      <w:r w:rsidR="00670972" w:rsidRPr="00B47DDA">
        <w:rPr>
          <w:rFonts w:ascii="Fira Sans" w:hAnsi="Fira Sans"/>
          <w:sz w:val="20"/>
          <w:szCs w:val="20"/>
        </w:rPr>
        <w:t>.</w:t>
      </w:r>
      <w:r w:rsidR="004E5397" w:rsidRPr="00B47DDA">
        <w:rPr>
          <w:rFonts w:ascii="Fira Sans" w:hAnsi="Fira Sans"/>
          <w:sz w:val="20"/>
          <w:szCs w:val="20"/>
        </w:rPr>
        <w:t xml:space="preserve"> </w:t>
      </w:r>
    </w:p>
    <w:p w14:paraId="2FE03939" w14:textId="55AB5F78" w:rsidR="00460948" w:rsidRPr="00B47DDA"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B47DDA">
        <w:rPr>
          <w:rFonts w:ascii="Fira Sans" w:hAnsi="Fira Sans"/>
          <w:sz w:val="20"/>
          <w:szCs w:val="20"/>
        </w:rPr>
        <w:t xml:space="preserve">Zamówiony towar należy wnieść bezpośrednio do </w:t>
      </w:r>
      <w:r w:rsidRPr="00B47DDA">
        <w:rPr>
          <w:rFonts w:ascii="Fira Sans" w:hAnsi="Fira Sans"/>
          <w:b/>
          <w:sz w:val="20"/>
          <w:szCs w:val="20"/>
        </w:rPr>
        <w:t>Apteki Szpitalnej</w:t>
      </w:r>
      <w:r w:rsidR="0090343B" w:rsidRPr="00B47DDA">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B47DDA"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w:t>
      </w:r>
      <w:r w:rsidRPr="00B47DDA">
        <w:rPr>
          <w:rFonts w:ascii="Fira Sans" w:hAnsi="Fira Sans"/>
          <w:sz w:val="20"/>
          <w:szCs w:val="20"/>
        </w:rPr>
        <w:t>, zachowując prawo do naliczania kar umownych.</w:t>
      </w:r>
    </w:p>
    <w:p w14:paraId="5378816B" w14:textId="44875404"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B47DDA">
        <w:rPr>
          <w:rFonts w:ascii="Fira Sans" w:hAnsi="Fira Sans"/>
          <w:sz w:val="20"/>
          <w:szCs w:val="20"/>
        </w:rPr>
        <w:t>W razie zwłoki w realizacji dostaw przekracza</w:t>
      </w:r>
      <w:r w:rsidR="001B38BA" w:rsidRPr="00B47DDA">
        <w:rPr>
          <w:rFonts w:ascii="Fira Sans" w:hAnsi="Fira Sans"/>
          <w:sz w:val="20"/>
          <w:szCs w:val="20"/>
        </w:rPr>
        <w:t xml:space="preserve">jących co najmniej </w:t>
      </w:r>
      <w:r w:rsidR="0031287C" w:rsidRPr="00B47DDA">
        <w:rPr>
          <w:rFonts w:ascii="Fira Sans" w:hAnsi="Fira Sans"/>
          <w:sz w:val="20"/>
          <w:szCs w:val="20"/>
        </w:rPr>
        <w:t>3</w:t>
      </w:r>
      <w:r w:rsidR="001B38BA" w:rsidRPr="00B47DDA">
        <w:rPr>
          <w:rFonts w:ascii="Fira Sans" w:hAnsi="Fira Sans"/>
          <w:sz w:val="20"/>
          <w:szCs w:val="20"/>
        </w:rPr>
        <w:t xml:space="preserve"> dni robocz</w:t>
      </w:r>
      <w:r w:rsidR="000F189C" w:rsidRPr="00B47DDA">
        <w:rPr>
          <w:rFonts w:ascii="Fira Sans" w:hAnsi="Fira Sans"/>
          <w:sz w:val="20"/>
          <w:szCs w:val="20"/>
        </w:rPr>
        <w:t>e</w:t>
      </w:r>
      <w:r w:rsidRPr="00B47DDA">
        <w:rPr>
          <w:rFonts w:ascii="Fira Sans" w:hAnsi="Fira Sans"/>
          <w:sz w:val="20"/>
          <w:szCs w:val="20"/>
        </w:rPr>
        <w:t xml:space="preserve"> </w:t>
      </w:r>
      <w:r w:rsidR="002501F9" w:rsidRPr="00B47DDA">
        <w:rPr>
          <w:rFonts w:ascii="Fira Sans" w:hAnsi="Fira Sans"/>
          <w:sz w:val="20"/>
          <w:szCs w:val="20"/>
        </w:rPr>
        <w:t xml:space="preserve">termin </w:t>
      </w:r>
      <w:r w:rsidR="00692593" w:rsidRPr="00B47DDA">
        <w:rPr>
          <w:rFonts w:ascii="Fira Sans" w:hAnsi="Fira Sans"/>
          <w:sz w:val="20"/>
          <w:szCs w:val="20"/>
        </w:rPr>
        <w:t xml:space="preserve"> </w:t>
      </w:r>
      <w:r w:rsidR="002501F9" w:rsidRPr="00B47DDA">
        <w:rPr>
          <w:rFonts w:ascii="Fira Sans" w:hAnsi="Fira Sans"/>
          <w:sz w:val="20"/>
          <w:szCs w:val="20"/>
        </w:rPr>
        <w:t>o</w:t>
      </w:r>
      <w:r w:rsidRPr="00B47DDA">
        <w:rPr>
          <w:rFonts w:ascii="Fira Sans" w:hAnsi="Fira Sans"/>
          <w:sz w:val="20"/>
          <w:szCs w:val="20"/>
        </w:rPr>
        <w:t xml:space="preserve"> którym mowa </w:t>
      </w:r>
      <w:r w:rsidRPr="00B47DDA">
        <w:rPr>
          <w:rFonts w:ascii="Fira Sans" w:hAnsi="Fira Sans"/>
          <w:b/>
          <w:sz w:val="20"/>
          <w:szCs w:val="20"/>
        </w:rPr>
        <w:t xml:space="preserve">w </w:t>
      </w:r>
      <w:r w:rsidR="00474F15" w:rsidRPr="00B47DDA">
        <w:rPr>
          <w:rFonts w:ascii="Fira Sans" w:hAnsi="Fira Sans"/>
          <w:b/>
          <w:sz w:val="20"/>
          <w:szCs w:val="20"/>
        </w:rPr>
        <w:t xml:space="preserve">§ </w:t>
      </w:r>
      <w:r w:rsidR="001101CC" w:rsidRPr="00B47DDA">
        <w:rPr>
          <w:rFonts w:ascii="Fira Sans" w:hAnsi="Fira Sans"/>
          <w:b/>
          <w:sz w:val="20"/>
          <w:szCs w:val="20"/>
        </w:rPr>
        <w:t>3</w:t>
      </w:r>
      <w:r w:rsidR="00474F15" w:rsidRPr="00B47DDA">
        <w:rPr>
          <w:rFonts w:ascii="Fira Sans" w:hAnsi="Fira Sans"/>
          <w:b/>
          <w:sz w:val="20"/>
          <w:szCs w:val="20"/>
        </w:rPr>
        <w:t xml:space="preserve"> ust</w:t>
      </w:r>
      <w:r w:rsidR="00AF57E2" w:rsidRPr="00B47DDA">
        <w:rPr>
          <w:rFonts w:ascii="Fira Sans" w:hAnsi="Fira Sans"/>
          <w:b/>
          <w:sz w:val="20"/>
          <w:szCs w:val="20"/>
        </w:rPr>
        <w:t>.</w:t>
      </w:r>
      <w:r w:rsidR="00474F15" w:rsidRPr="00B47DDA">
        <w:rPr>
          <w:rFonts w:ascii="Fira Sans" w:hAnsi="Fira Sans"/>
          <w:b/>
          <w:sz w:val="20"/>
          <w:szCs w:val="20"/>
        </w:rPr>
        <w:t xml:space="preserve"> </w:t>
      </w:r>
      <w:r w:rsidR="001101CC" w:rsidRPr="00B47DDA">
        <w:rPr>
          <w:rFonts w:ascii="Fira Sans" w:hAnsi="Fira Sans"/>
          <w:b/>
          <w:sz w:val="20"/>
          <w:szCs w:val="20"/>
        </w:rPr>
        <w:t>1</w:t>
      </w:r>
      <w:r w:rsidRPr="00B47DDA">
        <w:rPr>
          <w:rFonts w:ascii="Fira Sans" w:hAnsi="Fira Sans"/>
          <w:b/>
          <w:sz w:val="20"/>
          <w:szCs w:val="20"/>
        </w:rPr>
        <w:t xml:space="preserve"> </w:t>
      </w:r>
      <w:r w:rsidR="001101CC" w:rsidRPr="00B47DDA">
        <w:rPr>
          <w:rFonts w:ascii="Fira Sans" w:hAnsi="Fira Sans"/>
          <w:b/>
          <w:sz w:val="20"/>
          <w:szCs w:val="20"/>
        </w:rPr>
        <w:t>pkt 1</w:t>
      </w:r>
      <w:r w:rsidR="00DA566A" w:rsidRPr="00B47DDA">
        <w:rPr>
          <w:rFonts w:ascii="Fira Sans" w:hAnsi="Fira Sans"/>
          <w:b/>
          <w:sz w:val="20"/>
          <w:szCs w:val="20"/>
        </w:rPr>
        <w:t xml:space="preserve"> lub 2</w:t>
      </w:r>
      <w:r w:rsidR="001101CC" w:rsidRPr="00B47DDA">
        <w:rPr>
          <w:rFonts w:ascii="Fira Sans" w:hAnsi="Fira Sans"/>
          <w:sz w:val="20"/>
          <w:szCs w:val="20"/>
        </w:rPr>
        <w:t xml:space="preserve"> </w:t>
      </w:r>
      <w:r w:rsidRPr="00B47DDA">
        <w:rPr>
          <w:rFonts w:ascii="Fira Sans" w:hAnsi="Fira Sans"/>
          <w:sz w:val="20"/>
          <w:szCs w:val="20"/>
        </w:rPr>
        <w:t xml:space="preserve">umowy, </w:t>
      </w:r>
      <w:r w:rsidRPr="00B47DDA">
        <w:rPr>
          <w:rFonts w:ascii="Fira Sans" w:hAnsi="Fira Sans"/>
          <w:b/>
          <w:sz w:val="20"/>
          <w:szCs w:val="20"/>
        </w:rPr>
        <w:t>Zamawiający</w:t>
      </w:r>
      <w:r w:rsidRPr="00B47DDA">
        <w:rPr>
          <w:rFonts w:ascii="Fira Sans" w:hAnsi="Fira Sans"/>
          <w:sz w:val="20"/>
          <w:szCs w:val="20"/>
        </w:rPr>
        <w:t xml:space="preserve"> ma prawo dokonać </w:t>
      </w:r>
      <w:r w:rsidR="002501F9" w:rsidRPr="00B47DDA">
        <w:rPr>
          <w:rFonts w:ascii="Fira Sans" w:hAnsi="Fira Sans"/>
          <w:sz w:val="20"/>
          <w:szCs w:val="20"/>
        </w:rPr>
        <w:t>zakupu u</w:t>
      </w:r>
      <w:r w:rsidRPr="00B47DDA">
        <w:rPr>
          <w:rFonts w:ascii="Fira Sans" w:hAnsi="Fira Sans"/>
          <w:sz w:val="20"/>
          <w:szCs w:val="20"/>
        </w:rPr>
        <w:t xml:space="preserve"> innego dostawcy i obciążyć </w:t>
      </w:r>
      <w:r w:rsidRPr="00B47DDA">
        <w:rPr>
          <w:rFonts w:ascii="Fira Sans" w:hAnsi="Fira Sans"/>
          <w:b/>
          <w:sz w:val="20"/>
          <w:szCs w:val="20"/>
        </w:rPr>
        <w:t xml:space="preserve">Wykonawcę </w:t>
      </w:r>
      <w:r w:rsidRPr="00B47DDA">
        <w:rPr>
          <w:rFonts w:ascii="Fira Sans" w:hAnsi="Fira Sans"/>
          <w:sz w:val="20"/>
          <w:szCs w:val="20"/>
        </w:rPr>
        <w:t>kwotą odpowiadającą różnicy pomiędzy faktycznymi cenami zakupu a</w:t>
      </w:r>
      <w:r w:rsidR="00DD3B8C" w:rsidRPr="00B47DDA">
        <w:rPr>
          <w:rFonts w:ascii="Fira Sans" w:hAnsi="Fira Sans"/>
          <w:sz w:val="20"/>
          <w:szCs w:val="20"/>
        </w:rPr>
        <w:t> </w:t>
      </w:r>
      <w:r w:rsidRPr="00B47DDA">
        <w:rPr>
          <w:rFonts w:ascii="Fira Sans" w:hAnsi="Fira Sans"/>
          <w:sz w:val="20"/>
          <w:szCs w:val="20"/>
        </w:rPr>
        <w:t>cenami ustalonym na podstawie</w:t>
      </w:r>
      <w:r w:rsidRPr="00FB7384">
        <w:rPr>
          <w:rFonts w:ascii="Fira Sans" w:hAnsi="Fira Sans"/>
          <w:sz w:val="20"/>
          <w:szCs w:val="20"/>
        </w:rPr>
        <w:t xml:space="preserv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41AB0E26"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48C10B4A" w:rsidR="00927BA3" w:rsidRPr="00FB7384"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DD3B8C">
        <w:rPr>
          <w:rFonts w:ascii="Fira Sans" w:hAnsi="Fira Sans"/>
          <w:sz w:val="20"/>
        </w:rPr>
        <w:t> </w:t>
      </w:r>
      <w:r w:rsidRPr="00B47DDA">
        <w:rPr>
          <w:rFonts w:ascii="Fira Sans" w:hAnsi="Fira Sans"/>
          <w:sz w:val="20"/>
        </w:rPr>
        <w:t xml:space="preserve">zamówieniem Zamawiającego) będzie przeprowadzony przez </w:t>
      </w:r>
      <w:r w:rsidRPr="00B47DDA">
        <w:rPr>
          <w:rFonts w:ascii="Fira Sans" w:hAnsi="Fira Sans"/>
          <w:b/>
          <w:sz w:val="20"/>
        </w:rPr>
        <w:t xml:space="preserve">Zamawiającego </w:t>
      </w:r>
      <w:r w:rsidRPr="00B47DDA">
        <w:rPr>
          <w:rFonts w:ascii="Fira Sans" w:hAnsi="Fira Sans"/>
          <w:sz w:val="20"/>
        </w:rPr>
        <w:t xml:space="preserve">lub osobę przez niego upoważnioną z udziałem </w:t>
      </w:r>
      <w:r w:rsidRPr="00B47DDA">
        <w:rPr>
          <w:rFonts w:ascii="Fira Sans" w:hAnsi="Fira Sans"/>
          <w:b/>
          <w:sz w:val="20"/>
        </w:rPr>
        <w:t>Wykonawcy</w:t>
      </w:r>
      <w:r w:rsidRPr="00B47DDA">
        <w:rPr>
          <w:rFonts w:ascii="Fira Sans" w:hAnsi="Fira Sans"/>
          <w:sz w:val="20"/>
        </w:rPr>
        <w:t xml:space="preserve"> lub </w:t>
      </w:r>
      <w:r w:rsidR="00606905" w:rsidRPr="00B47DDA">
        <w:rPr>
          <w:rFonts w:ascii="Fira Sans" w:hAnsi="Fira Sans"/>
          <w:sz w:val="20"/>
        </w:rPr>
        <w:t>jego prz</w:t>
      </w:r>
      <w:r w:rsidR="00205DEE" w:rsidRPr="00B47DDA">
        <w:rPr>
          <w:rFonts w:ascii="Fira Sans" w:hAnsi="Fira Sans"/>
          <w:sz w:val="20"/>
        </w:rPr>
        <w:t>edstawiciela w Aptece Szpitala</w:t>
      </w:r>
      <w:r w:rsidR="0090343B" w:rsidRPr="00B47DDA">
        <w:rPr>
          <w:rFonts w:ascii="Fira Sans" w:hAnsi="Fira Sans"/>
          <w:sz w:val="20"/>
        </w:rPr>
        <w:t>, a</w:t>
      </w:r>
      <w:r w:rsidR="00B47DDA">
        <w:rPr>
          <w:rFonts w:ascii="Fira Sans" w:hAnsi="Fira Sans"/>
          <w:sz w:val="20"/>
        </w:rPr>
        <w:t> </w:t>
      </w:r>
      <w:r w:rsidR="0090343B" w:rsidRPr="00B47DDA">
        <w:rPr>
          <w:rFonts w:ascii="Fira Sans" w:hAnsi="Fira Sans"/>
          <w:sz w:val="20"/>
        </w:rPr>
        <w:t>w</w:t>
      </w:r>
      <w:r w:rsidR="00B47DDA">
        <w:rPr>
          <w:rFonts w:ascii="Fira Sans" w:hAnsi="Fira Sans"/>
          <w:sz w:val="20"/>
        </w:rPr>
        <w:t> </w:t>
      </w:r>
      <w:r w:rsidR="0090343B" w:rsidRPr="00B47DDA">
        <w:rPr>
          <w:rFonts w:ascii="Fira Sans" w:hAnsi="Fira Sans"/>
          <w:sz w:val="20"/>
        </w:rPr>
        <w:t>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w:t>
      </w:r>
      <w:r w:rsidRPr="00B47DDA">
        <w:rPr>
          <w:rFonts w:ascii="Fira Sans" w:hAnsi="Fira Sans"/>
          <w:b/>
          <w:bCs/>
          <w:sz w:val="20"/>
        </w:rPr>
        <w:t>…………………………….</w:t>
      </w:r>
      <w:r w:rsidRPr="00FB7384">
        <w:rPr>
          <w:rFonts w:ascii="Fira Sans" w:hAnsi="Fira Sans"/>
          <w:sz w:val="20"/>
        </w:rPr>
        <w:t xml:space="preserve"> tel.: </w:t>
      </w:r>
      <w:r w:rsidRPr="00B47DDA">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 xml:space="preserve">p. </w:t>
      </w:r>
      <w:r w:rsidRPr="00B47DDA">
        <w:rPr>
          <w:rFonts w:ascii="Fira Sans" w:hAnsi="Fira Sans"/>
          <w:b/>
          <w:bCs/>
          <w:sz w:val="20"/>
        </w:rPr>
        <w:t>....................................</w:t>
      </w:r>
      <w:r w:rsidR="0061318F">
        <w:rPr>
          <w:rFonts w:ascii="Fira Sans" w:hAnsi="Fira Sans"/>
          <w:sz w:val="20"/>
        </w:rPr>
        <w:t xml:space="preserve"> </w:t>
      </w:r>
      <w:r w:rsidRPr="00FB7384">
        <w:rPr>
          <w:rFonts w:ascii="Fira Sans" w:hAnsi="Fira Sans"/>
          <w:sz w:val="20"/>
        </w:rPr>
        <w:t xml:space="preserve">tel.: </w:t>
      </w:r>
      <w:r w:rsidRPr="00B47DDA">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4DBB005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w:t>
      </w:r>
      <w:r w:rsidR="00DD3B8C">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642F6562"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DD3B8C">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2C91820F" w:rsidR="00C45576" w:rsidRPr="00FB7384" w:rsidRDefault="00C45576" w:rsidP="00526501">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w:t>
      </w:r>
      <w:r w:rsidR="00DD3B8C" w:rsidRPr="00FB7384">
        <w:rPr>
          <w:rFonts w:ascii="Fira Sans" w:hAnsi="Fira Sans"/>
          <w:b/>
          <w:sz w:val="20"/>
          <w:szCs w:val="20"/>
        </w:rPr>
        <w:t>–</w:t>
      </w:r>
      <w:r w:rsidRPr="00FB7384">
        <w:rPr>
          <w:rFonts w:ascii="Fira Sans" w:hAnsi="Fira Sans"/>
          <w:sz w:val="20"/>
          <w:szCs w:val="20"/>
        </w:rPr>
        <w:t xml:space="preserve">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526501" w:rsidRDefault="00C45576" w:rsidP="00526501">
      <w:pPr>
        <w:spacing w:line="300" w:lineRule="exact"/>
        <w:ind w:left="360"/>
        <w:jc w:val="both"/>
        <w:rPr>
          <w:rFonts w:ascii="Fira Sans" w:hAnsi="Fira Sans"/>
          <w:sz w:val="20"/>
          <w:szCs w:val="20"/>
        </w:rPr>
      </w:pPr>
      <w:r w:rsidRPr="00526501">
        <w:rPr>
          <w:rFonts w:ascii="Fira Sans" w:hAnsi="Fira Sans"/>
          <w:sz w:val="20"/>
          <w:szCs w:val="20"/>
        </w:rPr>
        <w:t xml:space="preserve">plus </w:t>
      </w:r>
      <w:r w:rsidRPr="00526501">
        <w:rPr>
          <w:rFonts w:ascii="Fira Sans" w:hAnsi="Fira Sans"/>
          <w:b/>
          <w:sz w:val="20"/>
          <w:szCs w:val="20"/>
        </w:rPr>
        <w:t>podatek VAT</w:t>
      </w:r>
      <w:r w:rsidRPr="00526501">
        <w:rPr>
          <w:rFonts w:ascii="Fira Sans" w:hAnsi="Fira Sans"/>
          <w:sz w:val="20"/>
          <w:szCs w:val="20"/>
        </w:rPr>
        <w:t xml:space="preserve"> w wysokości </w:t>
      </w:r>
      <w:r w:rsidR="002536B4" w:rsidRPr="00526501">
        <w:rPr>
          <w:rFonts w:ascii="Fira Sans" w:hAnsi="Fira Sans"/>
          <w:b/>
          <w:sz w:val="20"/>
          <w:szCs w:val="20"/>
        </w:rPr>
        <w:t>...</w:t>
      </w:r>
      <w:r w:rsidRPr="00526501">
        <w:rPr>
          <w:rFonts w:ascii="Fira Sans" w:hAnsi="Fira Sans"/>
          <w:b/>
          <w:sz w:val="20"/>
          <w:szCs w:val="20"/>
        </w:rPr>
        <w:t>%</w:t>
      </w:r>
      <w:r w:rsidRPr="00526501">
        <w:rPr>
          <w:rFonts w:ascii="Fira Sans" w:hAnsi="Fira Sans"/>
          <w:sz w:val="20"/>
          <w:szCs w:val="20"/>
        </w:rPr>
        <w:t>, tj</w:t>
      </w:r>
      <w:r w:rsidR="00341758" w:rsidRPr="00526501">
        <w:rPr>
          <w:rFonts w:ascii="Fira Sans" w:hAnsi="Fira Sans"/>
          <w:sz w:val="20"/>
          <w:szCs w:val="20"/>
        </w:rPr>
        <w:t>.</w:t>
      </w:r>
      <w:r w:rsidRPr="00526501">
        <w:rPr>
          <w:rFonts w:ascii="Fira Sans" w:hAnsi="Fira Sans"/>
          <w:sz w:val="20"/>
          <w:szCs w:val="20"/>
        </w:rPr>
        <w:t>:</w:t>
      </w:r>
    </w:p>
    <w:p w14:paraId="5569964E" w14:textId="77871E13" w:rsidR="00051FC1" w:rsidRPr="00526501" w:rsidRDefault="00606905" w:rsidP="00B47DDA">
      <w:pPr>
        <w:tabs>
          <w:tab w:val="left" w:pos="360"/>
        </w:tabs>
        <w:spacing w:line="300" w:lineRule="exact"/>
        <w:ind w:left="360"/>
        <w:jc w:val="both"/>
        <w:rPr>
          <w:rFonts w:ascii="Fira Sans" w:hAnsi="Fira Sans"/>
          <w:sz w:val="20"/>
          <w:szCs w:val="20"/>
        </w:rPr>
      </w:pPr>
      <w:r w:rsidRPr="00526501">
        <w:rPr>
          <w:rFonts w:ascii="Fira Sans" w:hAnsi="Fira Sans"/>
          <w:b/>
          <w:sz w:val="20"/>
          <w:szCs w:val="20"/>
        </w:rPr>
        <w:t>..</w:t>
      </w:r>
      <w:r w:rsidR="00AE2726" w:rsidRPr="00526501">
        <w:rPr>
          <w:rFonts w:ascii="Fira Sans" w:hAnsi="Fira Sans"/>
          <w:b/>
          <w:sz w:val="20"/>
          <w:szCs w:val="20"/>
        </w:rPr>
        <w:t>...</w:t>
      </w:r>
      <w:r w:rsidRPr="00526501">
        <w:rPr>
          <w:rFonts w:ascii="Fira Sans" w:hAnsi="Fira Sans"/>
          <w:b/>
          <w:sz w:val="20"/>
          <w:szCs w:val="20"/>
        </w:rPr>
        <w:t>....</w:t>
      </w:r>
      <w:r w:rsidR="00C45576" w:rsidRPr="00526501">
        <w:rPr>
          <w:rFonts w:ascii="Fira Sans" w:hAnsi="Fira Sans"/>
          <w:b/>
          <w:sz w:val="20"/>
          <w:szCs w:val="20"/>
        </w:rPr>
        <w:t xml:space="preserve"> PLN brutto – </w:t>
      </w:r>
      <w:r w:rsidR="00AE2726" w:rsidRPr="00526501">
        <w:rPr>
          <w:rFonts w:ascii="Fira Sans" w:hAnsi="Fira Sans"/>
          <w:sz w:val="20"/>
          <w:szCs w:val="20"/>
        </w:rPr>
        <w:t>słownie</w:t>
      </w:r>
      <w:r w:rsidR="00DD3B8C" w:rsidRPr="00526501">
        <w:rPr>
          <w:rFonts w:ascii="Fira Sans" w:hAnsi="Fira Sans"/>
          <w:sz w:val="20"/>
          <w:szCs w:val="20"/>
        </w:rPr>
        <w:t>:</w:t>
      </w:r>
      <w:r w:rsidR="00AE2726" w:rsidRPr="00526501">
        <w:rPr>
          <w:rFonts w:ascii="Fira Sans" w:hAnsi="Fira Sans"/>
          <w:sz w:val="20"/>
          <w:szCs w:val="20"/>
        </w:rPr>
        <w:t xml:space="preserve"> .........</w:t>
      </w:r>
      <w:r w:rsidR="00C45576" w:rsidRPr="00526501">
        <w:rPr>
          <w:rFonts w:ascii="Fira Sans" w:hAnsi="Fira Sans"/>
          <w:sz w:val="20"/>
          <w:szCs w:val="20"/>
        </w:rPr>
        <w:t xml:space="preserve"> PLN</w:t>
      </w:r>
      <w:r w:rsidR="00DD3B8C" w:rsidRPr="00526501">
        <w:rPr>
          <w:rFonts w:ascii="Fira Sans" w:hAnsi="Fira Sans"/>
          <w:sz w:val="20"/>
          <w:szCs w:val="20"/>
        </w:rPr>
        <w:t>.</w:t>
      </w:r>
    </w:p>
    <w:p w14:paraId="2A84D7AA" w14:textId="26768875" w:rsidR="004311B9" w:rsidRPr="00C3167F" w:rsidRDefault="004311B9" w:rsidP="00526501">
      <w:pPr>
        <w:numPr>
          <w:ilvl w:val="0"/>
          <w:numId w:val="5"/>
        </w:numPr>
        <w:tabs>
          <w:tab w:val="left" w:pos="360"/>
        </w:tabs>
        <w:spacing w:line="300" w:lineRule="exact"/>
        <w:ind w:left="360"/>
        <w:jc w:val="both"/>
        <w:rPr>
          <w:rFonts w:ascii="Fira Sans" w:hAnsi="Fira Sans"/>
          <w:b/>
          <w:iCs/>
          <w:strike/>
          <w:sz w:val="20"/>
          <w:szCs w:val="20"/>
        </w:rPr>
      </w:pPr>
      <w:r w:rsidRPr="00C3167F">
        <w:rPr>
          <w:rFonts w:ascii="Fira Sans" w:hAnsi="Fira Sans"/>
          <w:bCs/>
          <w:iCs/>
          <w:sz w:val="20"/>
          <w:szCs w:val="20"/>
        </w:rPr>
        <w:t>Zamawiający zastrzega sobie możliwość zmiany ilości zamawianego produktu w zakresie ilości podanych w poszczególnych pozycjach danej części, zmiany mogą dotyczyć zmniejszenia lub zwiększenia ilości w granicach +/- 50%, pod warunkiem nieprzekroczenia łącznej wartości danej części. Zmiana w powyższym zakresie nie stanowi zmiany warunków Umowy wymagającej formy pisemnej w postaci aneksu.</w:t>
      </w:r>
    </w:p>
    <w:p w14:paraId="44E46F44" w14:textId="53F3E17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C3167F">
        <w:rPr>
          <w:rFonts w:ascii="Fira Sans" w:hAnsi="Fira Sans"/>
          <w:sz w:val="20"/>
          <w:szCs w:val="20"/>
        </w:rPr>
        <w:t xml:space="preserve">Zapłata należności nastąpi w formie polecenia przelewu z rachunku </w:t>
      </w:r>
      <w:r w:rsidRPr="00C3167F">
        <w:rPr>
          <w:rFonts w:ascii="Fira Sans" w:hAnsi="Fira Sans"/>
          <w:b/>
          <w:sz w:val="20"/>
          <w:szCs w:val="20"/>
        </w:rPr>
        <w:t>Zamawiającego</w:t>
      </w:r>
      <w:r w:rsidRPr="00C3167F">
        <w:rPr>
          <w:rFonts w:ascii="Fira Sans" w:hAnsi="Fira Sans"/>
          <w:sz w:val="20"/>
          <w:szCs w:val="20"/>
        </w:rPr>
        <w:t xml:space="preserve"> na rachunek bankowy </w:t>
      </w:r>
      <w:r w:rsidRPr="00C3167F">
        <w:rPr>
          <w:rFonts w:ascii="Fira Sans" w:hAnsi="Fira Sans"/>
          <w:b/>
          <w:sz w:val="20"/>
          <w:szCs w:val="20"/>
        </w:rPr>
        <w:t>Wykonawcy</w:t>
      </w:r>
      <w:r w:rsidRPr="00C3167F">
        <w:rPr>
          <w:rFonts w:ascii="Fira Sans" w:hAnsi="Fira Sans"/>
          <w:i/>
          <w:sz w:val="20"/>
          <w:szCs w:val="20"/>
        </w:rPr>
        <w:t xml:space="preserve"> </w:t>
      </w:r>
      <w:r w:rsidRPr="00C3167F">
        <w:rPr>
          <w:rFonts w:ascii="Fira Sans" w:hAnsi="Fira Sans"/>
          <w:sz w:val="20"/>
          <w:szCs w:val="20"/>
        </w:rPr>
        <w:t xml:space="preserve">umieszczony na fakturze, w terminie do </w:t>
      </w:r>
      <w:r w:rsidR="001C3286" w:rsidRPr="00C3167F">
        <w:rPr>
          <w:rFonts w:ascii="Fira Sans" w:hAnsi="Fira Sans"/>
          <w:b/>
          <w:sz w:val="20"/>
          <w:szCs w:val="20"/>
        </w:rPr>
        <w:t>30</w:t>
      </w:r>
      <w:r w:rsidRPr="00C3167F">
        <w:rPr>
          <w:rFonts w:ascii="Fira Sans" w:hAnsi="Fira Sans"/>
          <w:b/>
          <w:sz w:val="20"/>
          <w:szCs w:val="20"/>
        </w:rPr>
        <w:t xml:space="preserve"> dni</w:t>
      </w:r>
      <w:r w:rsidRPr="00C3167F">
        <w:rPr>
          <w:rFonts w:ascii="Fira Sans" w:hAnsi="Fira Sans"/>
          <w:sz w:val="20"/>
          <w:szCs w:val="20"/>
        </w:rPr>
        <w:t xml:space="preserve"> od daty otrzymania przez </w:t>
      </w:r>
      <w:r w:rsidRPr="00C3167F">
        <w:rPr>
          <w:rFonts w:ascii="Fira Sans" w:hAnsi="Fira Sans"/>
          <w:b/>
          <w:sz w:val="20"/>
          <w:szCs w:val="20"/>
        </w:rPr>
        <w:t>Zamawiającego</w:t>
      </w:r>
      <w:r w:rsidRPr="00C3167F">
        <w:rPr>
          <w:rFonts w:ascii="Fira Sans" w:hAnsi="Fira Sans"/>
          <w:sz w:val="20"/>
          <w:szCs w:val="20"/>
        </w:rPr>
        <w:t xml:space="preserve"> prawidłowo wystawionej faktury, po przejęciu</w:t>
      </w:r>
      <w:r w:rsidRPr="00FB7384">
        <w:rPr>
          <w:rFonts w:ascii="Fira Sans" w:hAnsi="Fira Sans"/>
          <w:sz w:val="20"/>
          <w:szCs w:val="20"/>
        </w:rPr>
        <w:t xml:space="preserve"> zamówionej ilości towaru bez zastrzeżeń. </w:t>
      </w:r>
    </w:p>
    <w:p w14:paraId="0A8D69C2" w14:textId="0EF0938F"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DD3B8C">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356D0A31" w14:textId="7D4D3BBA" w:rsidR="00D00E74" w:rsidRPr="004E29FD" w:rsidRDefault="004E29FD" w:rsidP="004E29FD">
      <w:pPr>
        <w:numPr>
          <w:ilvl w:val="0"/>
          <w:numId w:val="5"/>
        </w:numPr>
        <w:tabs>
          <w:tab w:val="left" w:pos="360"/>
        </w:tabs>
        <w:spacing w:line="300" w:lineRule="exact"/>
        <w:ind w:left="360"/>
        <w:jc w:val="both"/>
        <w:rPr>
          <w:rFonts w:ascii="Fira Sans" w:hAnsi="Fira Sans"/>
          <w:sz w:val="20"/>
          <w:szCs w:val="20"/>
        </w:rPr>
      </w:pPr>
      <w:r w:rsidRPr="006A0B30">
        <w:rPr>
          <w:rFonts w:ascii="Fira Sans" w:hAnsi="Fira Sans"/>
          <w:b/>
          <w:bCs/>
          <w:sz w:val="20"/>
          <w:szCs w:val="20"/>
        </w:rPr>
        <w:t>Zamawiający</w:t>
      </w:r>
      <w:r w:rsidRPr="00B7246B">
        <w:rPr>
          <w:rFonts w:ascii="Fira Sans" w:hAnsi="Fira Sans"/>
          <w:sz w:val="20"/>
          <w:szCs w:val="20"/>
        </w:rPr>
        <w:t xml:space="preserve"> zaleca aby Wykonawca wystawił fakturę najpóźniej w terminie </w:t>
      </w:r>
      <w:r w:rsidRPr="005C648A">
        <w:rPr>
          <w:rFonts w:ascii="Fira Sans" w:hAnsi="Fira Sans"/>
          <w:b/>
          <w:bCs/>
          <w:sz w:val="20"/>
          <w:szCs w:val="20"/>
        </w:rPr>
        <w:t>3 dni</w:t>
      </w:r>
      <w:r w:rsidRPr="00B7246B">
        <w:rPr>
          <w:rFonts w:ascii="Fira Sans" w:hAnsi="Fira Sans"/>
          <w:sz w:val="20"/>
          <w:szCs w:val="20"/>
        </w:rPr>
        <w:t xml:space="preserve"> roboczych od daty dostarczenia przedmiotu zamówienia do </w:t>
      </w:r>
      <w:r w:rsidRPr="006A0B30">
        <w:rPr>
          <w:rFonts w:ascii="Fira Sans" w:hAnsi="Fira Sans"/>
          <w:b/>
          <w:bCs/>
          <w:sz w:val="20"/>
          <w:szCs w:val="20"/>
        </w:rPr>
        <w:t>Zamawiającego</w:t>
      </w:r>
      <w:r w:rsidRPr="00B7246B">
        <w:rPr>
          <w:rFonts w:ascii="Fira Sans" w:hAnsi="Fira Sans"/>
          <w:sz w:val="20"/>
          <w:szCs w:val="20"/>
        </w:rPr>
        <w:t xml:space="preserve"> i dostarczył ją niezwłocznie po wystawieniu do Zamawiającego.</w:t>
      </w:r>
    </w:p>
    <w:p w14:paraId="332F233A" w14:textId="3DC85C84" w:rsidR="00BD4A18" w:rsidRPr="00DD3B8C" w:rsidRDefault="00BD4A18" w:rsidP="00423416">
      <w:pPr>
        <w:numPr>
          <w:ilvl w:val="0"/>
          <w:numId w:val="5"/>
        </w:numPr>
        <w:tabs>
          <w:tab w:val="left" w:pos="360"/>
        </w:tabs>
        <w:spacing w:line="300" w:lineRule="exact"/>
        <w:ind w:left="360"/>
        <w:jc w:val="both"/>
        <w:rPr>
          <w:rFonts w:ascii="Fira Sans" w:hAnsi="Fira Sans"/>
          <w:sz w:val="20"/>
          <w:szCs w:val="20"/>
        </w:rPr>
      </w:pPr>
      <w:r w:rsidRPr="00DD3B8C">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DD3B8C" w:rsidRPr="00DD3B8C">
          <w:rPr>
            <w:rStyle w:val="Hipercze"/>
            <w:rFonts w:ascii="Fira Sans" w:hAnsi="Fira Sans"/>
            <w:b/>
            <w:bCs/>
            <w:sz w:val="20"/>
            <w:szCs w:val="20"/>
          </w:rPr>
          <w:t>apteka@szpital.slupsk.pl</w:t>
        </w:r>
      </w:hyperlink>
      <w:r w:rsidRPr="00DD3B8C">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5F955D03"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W związku z art. 4c </w:t>
      </w:r>
      <w:r w:rsidRPr="00B47DDA">
        <w:rPr>
          <w:rFonts w:ascii="Fira Sans" w:hAnsi="Fira Sans"/>
          <w:sz w:val="20"/>
          <w:szCs w:val="20"/>
        </w:rPr>
        <w:t>ustawy z dnia 8 marca 2013 r. o przeciwdziałaniu nadmiernym opóźnieniom w</w:t>
      </w:r>
      <w:r w:rsidR="00DD3B8C" w:rsidRPr="00B47DDA">
        <w:rPr>
          <w:rFonts w:ascii="Fira Sans" w:hAnsi="Fira Sans"/>
          <w:sz w:val="20"/>
          <w:szCs w:val="20"/>
        </w:rPr>
        <w:t> </w:t>
      </w:r>
      <w:r w:rsidRPr="00B47DDA">
        <w:rPr>
          <w:rFonts w:ascii="Fira Sans" w:hAnsi="Fira Sans"/>
          <w:sz w:val="20"/>
          <w:szCs w:val="20"/>
        </w:rPr>
        <w:t>transakcjach handlowych (</w:t>
      </w:r>
      <w:r w:rsidR="0050715A" w:rsidRPr="00B47DDA">
        <w:rPr>
          <w:rFonts w:ascii="Fira Sans" w:hAnsi="Fira Sans"/>
          <w:sz w:val="20"/>
          <w:szCs w:val="20"/>
        </w:rPr>
        <w:t xml:space="preserve">t.j. </w:t>
      </w:r>
      <w:r w:rsidR="000050A7" w:rsidRPr="00B47DDA">
        <w:rPr>
          <w:rFonts w:ascii="Fira Sans" w:hAnsi="Fira Sans"/>
          <w:sz w:val="20"/>
          <w:szCs w:val="20"/>
        </w:rPr>
        <w:t>Dz. U. z 2023 r. poz. 1790</w:t>
      </w:r>
      <w:r w:rsidRPr="00B47DDA">
        <w:rPr>
          <w:rFonts w:ascii="Fira Sans" w:hAnsi="Fira Sans"/>
          <w:sz w:val="20"/>
          <w:szCs w:val="20"/>
        </w:rPr>
        <w:t>) Zamawiający oświadcza, że zalicza się do kategorii dużego przedsiębiorcy w rozumieniu Załącznika nr I</w:t>
      </w:r>
      <w:r w:rsidRPr="00FB7384">
        <w:rPr>
          <w:rFonts w:ascii="Fira Sans" w:hAnsi="Fira Sans"/>
          <w:sz w:val="20"/>
          <w:szCs w:val="20"/>
        </w:rPr>
        <w:t xml:space="preserve"> Rozporządzenia Komisji (UE) nr 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lastRenderedPageBreak/>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w:t>
      </w:r>
      <w:r w:rsidR="00DA566A" w:rsidRPr="00FB7384">
        <w:rPr>
          <w:rFonts w:ascii="Fira Sans" w:hAnsi="Fira Sans"/>
          <w:sz w:val="20"/>
          <w:szCs w:val="20"/>
        </w:rPr>
        <w:t>(</w:t>
      </w:r>
      <w:r w:rsidR="00DA566A" w:rsidRPr="00FB7384">
        <w:rPr>
          <w:rFonts w:ascii="Fira Sans" w:hAnsi="Fira Sans"/>
          <w:b/>
          <w:sz w:val="20"/>
          <w:szCs w:val="20"/>
        </w:rPr>
        <w:t>§ 3 ust</w:t>
      </w:r>
      <w:r w:rsidR="00AF57E2">
        <w:rPr>
          <w:rFonts w:ascii="Fira Sans" w:hAnsi="Fira Sans"/>
          <w:b/>
          <w:sz w:val="20"/>
          <w:szCs w:val="20"/>
        </w:rPr>
        <w:t>.</w:t>
      </w:r>
      <w:r w:rsidR="00DA566A" w:rsidRPr="00FB7384">
        <w:rPr>
          <w:rFonts w:ascii="Fira Sans" w:hAnsi="Fira Sans"/>
          <w:b/>
          <w:sz w:val="20"/>
          <w:szCs w:val="20"/>
        </w:rPr>
        <w:t xml:space="preserve"> 1 </w:t>
      </w:r>
      <w:r w:rsidR="00DA566A" w:rsidRPr="00B47DDA">
        <w:rPr>
          <w:rFonts w:ascii="Fira Sans" w:hAnsi="Fira Sans"/>
          <w:b/>
          <w:sz w:val="20"/>
          <w:szCs w:val="20"/>
        </w:rPr>
        <w:t>pkt 1)</w:t>
      </w:r>
      <w:r w:rsidR="00DA566A" w:rsidRPr="00B47DDA">
        <w:rPr>
          <w:rFonts w:ascii="Fira Sans" w:hAnsi="Fira Sans"/>
          <w:sz w:val="20"/>
          <w:szCs w:val="20"/>
        </w:rPr>
        <w:t xml:space="preserve"> lub godzinę (</w:t>
      </w:r>
      <w:r w:rsidR="00DA566A" w:rsidRPr="00B47DDA">
        <w:rPr>
          <w:rFonts w:ascii="Fira Sans" w:hAnsi="Fira Sans"/>
          <w:b/>
          <w:sz w:val="20"/>
          <w:szCs w:val="20"/>
        </w:rPr>
        <w:t>§ 3 ust</w:t>
      </w:r>
      <w:r w:rsidR="00AF57E2" w:rsidRPr="00B47DDA">
        <w:rPr>
          <w:rFonts w:ascii="Fira Sans" w:hAnsi="Fira Sans"/>
          <w:b/>
          <w:sz w:val="20"/>
          <w:szCs w:val="20"/>
        </w:rPr>
        <w:t>.</w:t>
      </w:r>
      <w:r w:rsidR="00DA566A" w:rsidRPr="00B47DDA">
        <w:rPr>
          <w:rFonts w:ascii="Fira Sans" w:hAnsi="Fira Sans"/>
          <w:b/>
          <w:sz w:val="20"/>
          <w:szCs w:val="20"/>
        </w:rPr>
        <w:t xml:space="preserve"> 1 pkt 2)</w:t>
      </w:r>
      <w:r w:rsidR="00DA566A" w:rsidRPr="00B47DDA">
        <w:rPr>
          <w:rFonts w:ascii="Fira Sans" w:hAnsi="Fira Sans"/>
          <w:sz w:val="20"/>
          <w:szCs w:val="20"/>
        </w:rPr>
        <w:t xml:space="preserve"> </w:t>
      </w:r>
      <w:r w:rsidRPr="00B47DDA">
        <w:rPr>
          <w:rFonts w:ascii="Fira Sans" w:hAnsi="Fira Sans"/>
          <w:sz w:val="20"/>
          <w:szCs w:val="20"/>
        </w:rPr>
        <w:t>zwłoki</w:t>
      </w:r>
      <w:r w:rsidRPr="00FB7384">
        <w:rPr>
          <w:rFonts w:ascii="Fira Sans" w:hAnsi="Fira Sans"/>
          <w:sz w:val="20"/>
          <w:szCs w:val="20"/>
        </w:rPr>
        <w:t xml:space="preserve"> w dostawie.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6088D605" w:rsidR="00706DC9"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DD3B8C">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 </w:t>
      </w:r>
    </w:p>
    <w:p w14:paraId="0F4836DF" w14:textId="0531D0AD" w:rsidR="00F523CC" w:rsidRPr="00B47DDA" w:rsidRDefault="00F523CC" w:rsidP="00FB7384">
      <w:pPr>
        <w:numPr>
          <w:ilvl w:val="0"/>
          <w:numId w:val="7"/>
        </w:numPr>
        <w:tabs>
          <w:tab w:val="left" w:pos="360"/>
        </w:tabs>
        <w:spacing w:line="300" w:lineRule="exact"/>
        <w:ind w:left="360"/>
        <w:jc w:val="both"/>
        <w:rPr>
          <w:rFonts w:ascii="Fira Sans" w:hAnsi="Fira Sans"/>
          <w:sz w:val="20"/>
          <w:szCs w:val="20"/>
        </w:rPr>
      </w:pPr>
      <w:r w:rsidRPr="00B47DDA">
        <w:rPr>
          <w:rFonts w:ascii="Fira Sans" w:hAnsi="Fira Sans"/>
          <w:sz w:val="20"/>
          <w:szCs w:val="20"/>
        </w:rPr>
        <w:t xml:space="preserve">Wykonawca zapłaci Zamawiającemu karę w wysokości 50 zł za każdy rozpoczęty dzień zwłoki w utworzeniu banku.  </w:t>
      </w:r>
    </w:p>
    <w:p w14:paraId="260DD22D" w14:textId="4D531CAB" w:rsidR="001A2E30" w:rsidRPr="00B47DDA" w:rsidRDefault="001A2E30" w:rsidP="00FB7384">
      <w:pPr>
        <w:pStyle w:val="Tekstpodstawowy21"/>
        <w:numPr>
          <w:ilvl w:val="0"/>
          <w:numId w:val="7"/>
        </w:numPr>
        <w:tabs>
          <w:tab w:val="left" w:pos="360"/>
        </w:tabs>
        <w:spacing w:line="300" w:lineRule="exact"/>
        <w:ind w:left="360"/>
        <w:rPr>
          <w:rFonts w:ascii="Fira Sans" w:hAnsi="Fira Sans"/>
          <w:bCs/>
          <w:sz w:val="20"/>
        </w:rPr>
      </w:pPr>
      <w:r w:rsidRPr="00B47DDA">
        <w:rPr>
          <w:rFonts w:ascii="Fira Sans" w:hAnsi="Fira Sans"/>
          <w:bCs/>
          <w:sz w:val="20"/>
        </w:rPr>
        <w:t>Łączna maksymalna wysokość kar umownych nie może przekraczać 10% wartości umowy.</w:t>
      </w:r>
    </w:p>
    <w:p w14:paraId="7B44C556" w14:textId="5B70C598"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FB7384">
        <w:rPr>
          <w:rFonts w:ascii="Fira Sans" w:hAnsi="Fira Sans"/>
          <w:sz w:val="20"/>
        </w:rPr>
        <w:t>Wysokość kar umownych, o których mowa powyżej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58364D7F"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DD3B8C">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CB4257B" w:rsidR="00600F74" w:rsidRPr="00F874D8"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DD3B8C">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w:t>
      </w:r>
      <w:r w:rsidRPr="00F874D8">
        <w:rPr>
          <w:rFonts w:ascii="Fira Sans" w:hAnsi="Fira Sans"/>
          <w:sz w:val="20"/>
        </w:rPr>
        <w:t>może odstąpić od umowy w terminie 30 dni od powzięcia wiadomości o tych okolicznościach.</w:t>
      </w:r>
    </w:p>
    <w:p w14:paraId="205E4CAB"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245F3140"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DD3B8C" w:rsidRPr="00F874D8">
        <w:rPr>
          <w:rFonts w:ascii="Fira Sans" w:hAnsi="Fira Sans"/>
          <w:sz w:val="20"/>
        </w:rPr>
        <w:t> </w:t>
      </w:r>
      <w:r w:rsidRPr="00F874D8">
        <w:rPr>
          <w:rFonts w:ascii="Fira Sans" w:hAnsi="Fira Sans"/>
          <w:sz w:val="20"/>
        </w:rPr>
        <w:t>musi szukać racjonalnych środków alternatywnych dla realizowania zakresu, jaki nie podlega wpływowi Siły Wyższej.</w:t>
      </w:r>
    </w:p>
    <w:p w14:paraId="5D44AC9A" w14:textId="28A90F6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Jeżeli Siła Wyższa, będzie trwała nieprzerwanie przez okres 180 dni lub dłużej, Strony mogą w</w:t>
      </w:r>
      <w:r w:rsidR="00DD3B8C" w:rsidRPr="00F874D8">
        <w:rPr>
          <w:rFonts w:ascii="Fira Sans" w:hAnsi="Fira Sans"/>
          <w:sz w:val="20"/>
        </w:rPr>
        <w:t> </w:t>
      </w:r>
      <w:r w:rsidRPr="00F874D8">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Stan Siły Wyższej powoduje odpowiednie przesunięcie terminów realizacji Umowy chyba, że Strony postanowiły inaczej.</w:t>
      </w:r>
    </w:p>
    <w:p w14:paraId="0F3BAAF6" w14:textId="574ED81C" w:rsidR="00706DC9" w:rsidRDefault="00706DC9" w:rsidP="00FB7384">
      <w:pPr>
        <w:pStyle w:val="Tekstpodstawowy"/>
        <w:tabs>
          <w:tab w:val="left" w:pos="360"/>
          <w:tab w:val="left" w:pos="1080"/>
        </w:tabs>
        <w:spacing w:line="300" w:lineRule="exact"/>
        <w:ind w:left="360"/>
        <w:jc w:val="both"/>
        <w:rPr>
          <w:rFonts w:ascii="Fira Sans" w:hAnsi="Fira Sans"/>
          <w:sz w:val="20"/>
        </w:rPr>
      </w:pPr>
    </w:p>
    <w:p w14:paraId="06C57CBF" w14:textId="614F654E" w:rsidR="00B47DDA" w:rsidRDefault="00B47DDA" w:rsidP="00FB7384">
      <w:pPr>
        <w:pStyle w:val="Tekstpodstawowy"/>
        <w:tabs>
          <w:tab w:val="left" w:pos="360"/>
          <w:tab w:val="left" w:pos="1080"/>
        </w:tabs>
        <w:spacing w:line="300" w:lineRule="exact"/>
        <w:ind w:left="360"/>
        <w:jc w:val="both"/>
        <w:rPr>
          <w:rFonts w:ascii="Fira Sans" w:hAnsi="Fira Sans"/>
          <w:sz w:val="20"/>
        </w:rPr>
      </w:pPr>
    </w:p>
    <w:p w14:paraId="3DEE4AD6" w14:textId="77777777" w:rsidR="00B47DDA" w:rsidRPr="00FB7384" w:rsidRDefault="00B47DDA"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lastRenderedPageBreak/>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79691672" w:rsidR="00CC70BA"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w:t>
      </w:r>
      <w:r w:rsidR="00854067">
        <w:rPr>
          <w:rFonts w:ascii="Fira Sans" w:hAnsi="Fira Sans"/>
          <w:bCs/>
          <w:noProof/>
          <w:sz w:val="20"/>
          <w:szCs w:val="20"/>
        </w:rPr>
        <w:t>3 miesiące</w:t>
      </w:r>
      <w:r w:rsidRPr="00FB7384">
        <w:rPr>
          <w:rFonts w:ascii="Fira Sans" w:hAnsi="Fira Sans"/>
          <w:bCs/>
          <w:noProof/>
          <w:sz w:val="20"/>
          <w:szCs w:val="20"/>
        </w:rPr>
        <w:t xml:space="preserve">. Przedłużenie okresu obowiązywania umowy nastąpi </w:t>
      </w:r>
      <w:r w:rsidR="00804619" w:rsidRPr="00FB7384">
        <w:rPr>
          <w:rFonts w:ascii="Fira Sans" w:hAnsi="Fira Sans"/>
          <w:bCs/>
          <w:noProof/>
          <w:sz w:val="20"/>
          <w:szCs w:val="20"/>
        </w:rPr>
        <w:t>w</w:t>
      </w:r>
      <w:r w:rsidR="00DD3B8C">
        <w:rPr>
          <w:rFonts w:ascii="Fira Sans" w:hAnsi="Fira Sans"/>
          <w:bCs/>
          <w:noProof/>
          <w:sz w:val="20"/>
          <w:szCs w:val="20"/>
        </w:rPr>
        <w:t> </w:t>
      </w:r>
      <w:r w:rsidR="00804619" w:rsidRPr="00FB7384">
        <w:rPr>
          <w:rFonts w:ascii="Fira Sans" w:hAnsi="Fira Sans"/>
          <w:bCs/>
          <w:noProof/>
          <w:sz w:val="20"/>
          <w:szCs w:val="20"/>
        </w:rPr>
        <w:t>formie pisemnego aneksu podpisanego przez obie strony</w:t>
      </w:r>
      <w:r w:rsidRPr="00FB7384">
        <w:rPr>
          <w:rFonts w:ascii="Fira Sans" w:hAnsi="Fira Sans"/>
          <w:bCs/>
          <w:noProof/>
          <w:sz w:val="20"/>
          <w:szCs w:val="20"/>
        </w:rPr>
        <w:t>.</w:t>
      </w:r>
      <w:r w:rsidR="00777AF9" w:rsidRPr="00FB7384">
        <w:rPr>
          <w:rFonts w:ascii="Fira Sans" w:hAnsi="Fira Sans"/>
          <w:bCs/>
          <w:noProof/>
          <w:color w:val="FF0000"/>
          <w:sz w:val="20"/>
          <w:szCs w:val="20"/>
        </w:rPr>
        <w:t xml:space="preserve"> </w:t>
      </w:r>
    </w:p>
    <w:p w14:paraId="180C9782" w14:textId="0EBA064A" w:rsidR="00600F74" w:rsidRPr="00CB3F7A" w:rsidRDefault="00600F74" w:rsidP="00CB3F7A">
      <w:pPr>
        <w:pStyle w:val="Akapitzlist"/>
        <w:numPr>
          <w:ilvl w:val="0"/>
          <w:numId w:val="19"/>
        </w:numPr>
        <w:suppressAutoHyphens w:val="0"/>
        <w:spacing w:line="300" w:lineRule="exact"/>
        <w:jc w:val="both"/>
        <w:rPr>
          <w:rFonts w:ascii="Fira Sans" w:hAnsi="Fira Sans"/>
          <w:sz w:val="20"/>
          <w:szCs w:val="20"/>
        </w:rPr>
      </w:pPr>
      <w:r w:rsidRPr="00CB3F7A">
        <w:rPr>
          <w:rFonts w:ascii="Fira Sans" w:hAnsi="Fira Sans"/>
          <w:sz w:val="20"/>
          <w:szCs w:val="20"/>
        </w:rPr>
        <w:t xml:space="preserve">Spory wynikłe z niniejszej umowy poddaje się rozstrzygnięciu sądu właściwego dla siedziby </w:t>
      </w:r>
      <w:r w:rsidRPr="00CB3F7A">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7E567BAB"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w:t>
      </w:r>
      <w:r w:rsidR="00DD3B8C">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178BD7AD" w14:textId="77777777" w:rsidR="00D618B1" w:rsidRDefault="00D618B1" w:rsidP="00FB7384">
      <w:pPr>
        <w:spacing w:line="300" w:lineRule="exact"/>
        <w:ind w:firstLine="340"/>
        <w:jc w:val="both"/>
        <w:rPr>
          <w:rFonts w:ascii="Fira Sans" w:hAnsi="Fira Sans"/>
          <w:b/>
          <w:sz w:val="20"/>
          <w:szCs w:val="20"/>
        </w:rPr>
      </w:pPr>
    </w:p>
    <w:p w14:paraId="15A9F8F3" w14:textId="5C99E8FB" w:rsidR="00155EC5" w:rsidRPr="00FB7384" w:rsidRDefault="00D618B1" w:rsidP="00FB7384">
      <w:pPr>
        <w:spacing w:line="300" w:lineRule="exact"/>
        <w:ind w:firstLine="340"/>
        <w:jc w:val="both"/>
        <w:rPr>
          <w:rFonts w:ascii="Fira Sans" w:hAnsi="Fira Sans"/>
          <w:b/>
          <w:sz w:val="20"/>
          <w:szCs w:val="20"/>
        </w:rPr>
      </w:pPr>
      <w:r>
        <w:rPr>
          <w:rFonts w:ascii="Fira Sans" w:hAnsi="Fira Sans"/>
          <w:b/>
          <w:sz w:val="20"/>
          <w:szCs w:val="20"/>
        </w:rPr>
        <w:t xml:space="preserve"> </w:t>
      </w:r>
      <w:r w:rsidR="00CC70BA" w:rsidRPr="00FB7384">
        <w:rPr>
          <w:rFonts w:ascii="Fira Sans" w:hAnsi="Fira Sans"/>
          <w:b/>
          <w:sz w:val="20"/>
          <w:szCs w:val="20"/>
        </w:rPr>
        <w:t>WYKONAWCA</w:t>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t>ZAMAWIAJĄCY</w:t>
      </w:r>
    </w:p>
    <w:p w14:paraId="4F64A18F" w14:textId="77777777" w:rsidR="00926FDF" w:rsidRPr="00FB7384" w:rsidRDefault="00926FDF" w:rsidP="00FB7384">
      <w:pPr>
        <w:spacing w:line="300" w:lineRule="exact"/>
        <w:jc w:val="both"/>
        <w:rPr>
          <w:rFonts w:ascii="Fira Sans" w:hAnsi="Fira Sans"/>
          <w:b/>
          <w:sz w:val="20"/>
          <w:szCs w:val="20"/>
        </w:rPr>
      </w:pPr>
    </w:p>
    <w:p w14:paraId="1826E04E" w14:textId="77777777" w:rsidR="00D618B1" w:rsidRDefault="00D618B1" w:rsidP="00FB7384">
      <w:pPr>
        <w:spacing w:line="300" w:lineRule="exact"/>
        <w:ind w:firstLine="340"/>
        <w:jc w:val="both"/>
        <w:rPr>
          <w:rFonts w:ascii="Fira Sans" w:hAnsi="Fira Sans"/>
          <w:sz w:val="20"/>
          <w:szCs w:val="20"/>
        </w:rPr>
      </w:pPr>
    </w:p>
    <w:p w14:paraId="6296B9B2" w14:textId="0D4E83E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117EF9A9" w14:textId="77777777" w:rsidR="00A00521" w:rsidRPr="00D618B1" w:rsidRDefault="00A00521" w:rsidP="00FB7384">
      <w:pPr>
        <w:spacing w:line="300" w:lineRule="exact"/>
        <w:jc w:val="both"/>
        <w:rPr>
          <w:rFonts w:ascii="Fira Sans" w:hAnsi="Fira Sans"/>
          <w:bCs/>
          <w:sz w:val="16"/>
          <w:szCs w:val="16"/>
        </w:rPr>
      </w:pPr>
      <w:r w:rsidRPr="00D618B1">
        <w:rPr>
          <w:rFonts w:ascii="Fira Sans" w:hAnsi="Fira Sans"/>
          <w:bCs/>
          <w:sz w:val="16"/>
          <w:szCs w:val="16"/>
        </w:rPr>
        <w:t>Załączniki:</w:t>
      </w:r>
    </w:p>
    <w:p w14:paraId="4F3C8589" w14:textId="77777777" w:rsidR="00A00521" w:rsidRPr="00D618B1" w:rsidRDefault="00A00521" w:rsidP="00FB7384">
      <w:pPr>
        <w:numPr>
          <w:ilvl w:val="0"/>
          <w:numId w:val="12"/>
        </w:numPr>
        <w:spacing w:line="300" w:lineRule="exact"/>
        <w:ind w:left="426"/>
        <w:jc w:val="both"/>
        <w:rPr>
          <w:rFonts w:ascii="Fira Sans" w:hAnsi="Fira Sans"/>
          <w:bCs/>
          <w:sz w:val="16"/>
          <w:szCs w:val="16"/>
        </w:rPr>
      </w:pPr>
      <w:r w:rsidRPr="00D618B1">
        <w:rPr>
          <w:rFonts w:ascii="Fira Sans" w:hAnsi="Fira Sans"/>
          <w:bCs/>
          <w:sz w:val="16"/>
          <w:szCs w:val="16"/>
        </w:rPr>
        <w:t>Formularz Ofertowy</w:t>
      </w:r>
    </w:p>
    <w:p w14:paraId="5FDBBB00" w14:textId="77777777" w:rsidR="00A65997" w:rsidRPr="00D618B1" w:rsidRDefault="00B41E35" w:rsidP="00FB7384">
      <w:pPr>
        <w:numPr>
          <w:ilvl w:val="0"/>
          <w:numId w:val="12"/>
        </w:numPr>
        <w:spacing w:line="300" w:lineRule="exact"/>
        <w:ind w:left="426"/>
        <w:jc w:val="both"/>
        <w:rPr>
          <w:rFonts w:ascii="Fira Sans" w:hAnsi="Fira Sans"/>
          <w:bCs/>
          <w:sz w:val="16"/>
          <w:szCs w:val="16"/>
        </w:rPr>
      </w:pPr>
      <w:r w:rsidRPr="00D618B1">
        <w:rPr>
          <w:rFonts w:ascii="Fira Sans" w:hAnsi="Fira Sans"/>
          <w:bCs/>
          <w:sz w:val="16"/>
          <w:szCs w:val="16"/>
        </w:rPr>
        <w:t>Formularz asortymentowo-ilościowy</w:t>
      </w:r>
    </w:p>
    <w:sectPr w:rsidR="00A65997" w:rsidRPr="00D618B1" w:rsidSect="000B04D7">
      <w:footerReference w:type="default" r:id="rId9"/>
      <w:headerReference w:type="first" r:id="rId10"/>
      <w:footerReference w:type="first" r:id="rId11"/>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006E550C" w:rsidR="00236F05" w:rsidRPr="00EF00C8" w:rsidRDefault="00234A1A" w:rsidP="00234A1A">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986D2AC">
              <wp:simplePos x="0" y="0"/>
              <wp:positionH relativeFrom="column">
                <wp:posOffset>0</wp:posOffset>
              </wp:positionH>
              <wp:positionV relativeFrom="paragraph">
                <wp:posOffset>135197</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B567C3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65pt" to="450.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159B433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2C1FE8C9" w:rsidR="00883228" w:rsidRPr="00ED7FD5" w:rsidRDefault="00883228" w:rsidP="00883228">
    <w:pPr>
      <w:pStyle w:val="Stopka"/>
      <w:rPr>
        <w:rFonts w:ascii="Fira Sans" w:hAnsi="Fira Sans"/>
        <w:sz w:val="20"/>
        <w:szCs w:val="20"/>
      </w:rPr>
    </w:pPr>
    <w:r w:rsidRPr="00ED7FD5">
      <w:rPr>
        <w:rFonts w:ascii="Fira Sans" w:hAnsi="Fira Sans"/>
        <w:sz w:val="16"/>
        <w:szCs w:val="16"/>
      </w:rPr>
      <w:t>Przygotował</w:t>
    </w:r>
    <w:r w:rsidR="00B47DDA">
      <w:rPr>
        <w:rFonts w:ascii="Fira Sans" w:hAnsi="Fira Sans"/>
        <w:sz w:val="16"/>
        <w:szCs w:val="16"/>
      </w:rPr>
      <w:t>a: 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4A7AAF68"/>
    <w:name w:val="WW8Num7"/>
    <w:lvl w:ilvl="0">
      <w:start w:val="1"/>
      <w:numFmt w:val="decimal"/>
      <w:lvlText w:val="%1."/>
      <w:lvlJc w:val="left"/>
      <w:pPr>
        <w:tabs>
          <w:tab w:val="num" w:pos="720"/>
        </w:tabs>
        <w:ind w:left="720" w:hanging="360"/>
      </w:pPr>
      <w:rPr>
        <w:b w:val="0"/>
        <w:bCs/>
        <w: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5E2E6C60"/>
    <w:lvl w:ilvl="0" w:tplc="0068FAC0">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094F"/>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A22"/>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189C"/>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27DE"/>
    <w:rsid w:val="001236D5"/>
    <w:rsid w:val="00123C92"/>
    <w:rsid w:val="00123EFA"/>
    <w:rsid w:val="001245B7"/>
    <w:rsid w:val="001260CE"/>
    <w:rsid w:val="00135D33"/>
    <w:rsid w:val="001403E0"/>
    <w:rsid w:val="0014098A"/>
    <w:rsid w:val="00141201"/>
    <w:rsid w:val="001419F2"/>
    <w:rsid w:val="00142A77"/>
    <w:rsid w:val="00143884"/>
    <w:rsid w:val="00143F07"/>
    <w:rsid w:val="00146193"/>
    <w:rsid w:val="00147AC1"/>
    <w:rsid w:val="00147D69"/>
    <w:rsid w:val="0015027C"/>
    <w:rsid w:val="00150BED"/>
    <w:rsid w:val="001524FA"/>
    <w:rsid w:val="00155EC5"/>
    <w:rsid w:val="001644A3"/>
    <w:rsid w:val="00165809"/>
    <w:rsid w:val="00166065"/>
    <w:rsid w:val="0016670C"/>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8350D"/>
    <w:rsid w:val="00192CEB"/>
    <w:rsid w:val="00194AE7"/>
    <w:rsid w:val="001951D3"/>
    <w:rsid w:val="0019612D"/>
    <w:rsid w:val="00196914"/>
    <w:rsid w:val="00196AC0"/>
    <w:rsid w:val="001A0A5C"/>
    <w:rsid w:val="001A2496"/>
    <w:rsid w:val="001A2E30"/>
    <w:rsid w:val="001A405C"/>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3EF7"/>
    <w:rsid w:val="001D43E3"/>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4A1A"/>
    <w:rsid w:val="00236423"/>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2FCC"/>
    <w:rsid w:val="004139F6"/>
    <w:rsid w:val="0041489C"/>
    <w:rsid w:val="00415B1C"/>
    <w:rsid w:val="00422FBF"/>
    <w:rsid w:val="00423D26"/>
    <w:rsid w:val="00425987"/>
    <w:rsid w:val="00427583"/>
    <w:rsid w:val="00430FCB"/>
    <w:rsid w:val="004311B9"/>
    <w:rsid w:val="004314A8"/>
    <w:rsid w:val="004406F3"/>
    <w:rsid w:val="00441F50"/>
    <w:rsid w:val="00441FF3"/>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C5B40"/>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4A7E"/>
    <w:rsid w:val="004F52FE"/>
    <w:rsid w:val="004F53A4"/>
    <w:rsid w:val="004F6035"/>
    <w:rsid w:val="004F77EB"/>
    <w:rsid w:val="00501521"/>
    <w:rsid w:val="00502AFD"/>
    <w:rsid w:val="00504F28"/>
    <w:rsid w:val="00505DC9"/>
    <w:rsid w:val="0050715A"/>
    <w:rsid w:val="00507215"/>
    <w:rsid w:val="005077D6"/>
    <w:rsid w:val="00514147"/>
    <w:rsid w:val="005143BE"/>
    <w:rsid w:val="00515D50"/>
    <w:rsid w:val="00516547"/>
    <w:rsid w:val="005170D5"/>
    <w:rsid w:val="00523947"/>
    <w:rsid w:val="00524260"/>
    <w:rsid w:val="00524797"/>
    <w:rsid w:val="00526501"/>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1201"/>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B0E"/>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422"/>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4593F"/>
    <w:rsid w:val="008506AA"/>
    <w:rsid w:val="00850BA6"/>
    <w:rsid w:val="00851116"/>
    <w:rsid w:val="008518B5"/>
    <w:rsid w:val="00852AA6"/>
    <w:rsid w:val="00852D9F"/>
    <w:rsid w:val="00853B2B"/>
    <w:rsid w:val="00854067"/>
    <w:rsid w:val="008545C9"/>
    <w:rsid w:val="00857276"/>
    <w:rsid w:val="00860F6A"/>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2550"/>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B7EE6"/>
    <w:rsid w:val="009C103F"/>
    <w:rsid w:val="009C1874"/>
    <w:rsid w:val="009C2443"/>
    <w:rsid w:val="009C3D0F"/>
    <w:rsid w:val="009C581C"/>
    <w:rsid w:val="009C591A"/>
    <w:rsid w:val="009D2375"/>
    <w:rsid w:val="009D64B3"/>
    <w:rsid w:val="009D65CA"/>
    <w:rsid w:val="009E32D9"/>
    <w:rsid w:val="009E369D"/>
    <w:rsid w:val="009E4610"/>
    <w:rsid w:val="009F1962"/>
    <w:rsid w:val="009F48CA"/>
    <w:rsid w:val="009F5E0D"/>
    <w:rsid w:val="009F76ED"/>
    <w:rsid w:val="00A00521"/>
    <w:rsid w:val="00A0096F"/>
    <w:rsid w:val="00A012C8"/>
    <w:rsid w:val="00A0225B"/>
    <w:rsid w:val="00A02E8A"/>
    <w:rsid w:val="00A0428A"/>
    <w:rsid w:val="00A04316"/>
    <w:rsid w:val="00A07C01"/>
    <w:rsid w:val="00A11424"/>
    <w:rsid w:val="00A11471"/>
    <w:rsid w:val="00A12AF0"/>
    <w:rsid w:val="00A12F9A"/>
    <w:rsid w:val="00A15CF8"/>
    <w:rsid w:val="00A1788B"/>
    <w:rsid w:val="00A21A72"/>
    <w:rsid w:val="00A23E5F"/>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5791D"/>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47DDA"/>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213A"/>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167F"/>
    <w:rsid w:val="00C33945"/>
    <w:rsid w:val="00C34DA4"/>
    <w:rsid w:val="00C4172D"/>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738"/>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3C0B"/>
    <w:rsid w:val="00CE4139"/>
    <w:rsid w:val="00CE4C1D"/>
    <w:rsid w:val="00CE6E18"/>
    <w:rsid w:val="00CF3978"/>
    <w:rsid w:val="00CF407F"/>
    <w:rsid w:val="00CF501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884"/>
    <w:rsid w:val="00D35948"/>
    <w:rsid w:val="00D40497"/>
    <w:rsid w:val="00D435AE"/>
    <w:rsid w:val="00D4524C"/>
    <w:rsid w:val="00D50514"/>
    <w:rsid w:val="00D5075A"/>
    <w:rsid w:val="00D50CA3"/>
    <w:rsid w:val="00D52A4E"/>
    <w:rsid w:val="00D53091"/>
    <w:rsid w:val="00D54000"/>
    <w:rsid w:val="00D557BC"/>
    <w:rsid w:val="00D6131E"/>
    <w:rsid w:val="00D61476"/>
    <w:rsid w:val="00D618B1"/>
    <w:rsid w:val="00D6380D"/>
    <w:rsid w:val="00D71FCD"/>
    <w:rsid w:val="00D72DC0"/>
    <w:rsid w:val="00D74A5C"/>
    <w:rsid w:val="00D81440"/>
    <w:rsid w:val="00D82E22"/>
    <w:rsid w:val="00D902FE"/>
    <w:rsid w:val="00D9057B"/>
    <w:rsid w:val="00D92019"/>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D3B8C"/>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6A09"/>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2D3A"/>
    <w:rsid w:val="00EB3BC9"/>
    <w:rsid w:val="00EB679B"/>
    <w:rsid w:val="00EC00B6"/>
    <w:rsid w:val="00EC0D6C"/>
    <w:rsid w:val="00EC1992"/>
    <w:rsid w:val="00EC29AC"/>
    <w:rsid w:val="00EC2BCF"/>
    <w:rsid w:val="00EC4BDA"/>
    <w:rsid w:val="00EC60A9"/>
    <w:rsid w:val="00ED422A"/>
    <w:rsid w:val="00ED7E35"/>
    <w:rsid w:val="00ED7FD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3567"/>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0C8A"/>
    <w:rsid w:val="00F71684"/>
    <w:rsid w:val="00F73755"/>
    <w:rsid w:val="00F765F8"/>
    <w:rsid w:val="00F8102E"/>
    <w:rsid w:val="00F81ADD"/>
    <w:rsid w:val="00F835A3"/>
    <w:rsid w:val="00F847F0"/>
    <w:rsid w:val="00F84EA9"/>
    <w:rsid w:val="00F85B5E"/>
    <w:rsid w:val="00F869C7"/>
    <w:rsid w:val="00F86B81"/>
    <w:rsid w:val="00F874D8"/>
    <w:rsid w:val="00F87EBA"/>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2122"/>
    <w:rsid w:val="00FC3278"/>
    <w:rsid w:val="00FD01DA"/>
    <w:rsid w:val="00FD17AC"/>
    <w:rsid w:val="00FD24BB"/>
    <w:rsid w:val="00FD4311"/>
    <w:rsid w:val="00FD6016"/>
    <w:rsid w:val="00FD7B29"/>
    <w:rsid w:val="00FE20DD"/>
    <w:rsid w:val="00FE26E0"/>
    <w:rsid w:val="00FE3553"/>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 w:type="character" w:styleId="Nierozpoznanawzmianka">
    <w:name w:val="Unresolved Mention"/>
    <w:basedOn w:val="Domylnaczcionkaakapitu"/>
    <w:uiPriority w:val="99"/>
    <w:semiHidden/>
    <w:unhideWhenUsed/>
    <w:rsid w:val="00DD3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2507</Words>
  <Characters>15048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17520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65</cp:revision>
  <cp:lastPrinted>2012-09-14T12:38:00Z</cp:lastPrinted>
  <dcterms:created xsi:type="dcterms:W3CDTF">2023-01-10T12:42:00Z</dcterms:created>
  <dcterms:modified xsi:type="dcterms:W3CDTF">2025-10-28T06:37:00Z</dcterms:modified>
</cp:coreProperties>
</file>